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2D1" w:rsidRPr="006812D1" w:rsidRDefault="00667241" w:rsidP="006812D1">
      <w:pPr>
        <w:suppressAutoHyphens/>
        <w:ind w:firstLine="0"/>
        <w:jc w:val="right"/>
        <w:rPr>
          <w:sz w:val="24"/>
          <w:szCs w:val="24"/>
        </w:rPr>
      </w:pPr>
      <w:r w:rsidRPr="006812D1">
        <w:rPr>
          <w:sz w:val="24"/>
          <w:szCs w:val="24"/>
        </w:rPr>
        <w:t>Приложение</w:t>
      </w:r>
    </w:p>
    <w:p w:rsidR="006812D1" w:rsidRPr="006812D1" w:rsidRDefault="006812D1" w:rsidP="006812D1">
      <w:pPr>
        <w:suppressAutoHyphens/>
        <w:ind w:firstLine="0"/>
        <w:jc w:val="right"/>
        <w:rPr>
          <w:sz w:val="24"/>
          <w:szCs w:val="24"/>
        </w:rPr>
      </w:pPr>
      <w:r w:rsidRPr="006812D1">
        <w:rPr>
          <w:sz w:val="24"/>
          <w:szCs w:val="24"/>
        </w:rPr>
        <w:t>к проекту межевания территории</w:t>
      </w:r>
    </w:p>
    <w:p w:rsidR="00307D71" w:rsidRDefault="006812D1" w:rsidP="006812D1">
      <w:pPr>
        <w:suppressAutoHyphens/>
        <w:ind w:firstLine="0"/>
        <w:jc w:val="right"/>
        <w:rPr>
          <w:sz w:val="24"/>
          <w:szCs w:val="24"/>
          <w:shd w:val="clear" w:color="auto" w:fill="FFFFFF"/>
        </w:rPr>
      </w:pPr>
      <w:r w:rsidRPr="006812D1">
        <w:rPr>
          <w:sz w:val="24"/>
          <w:szCs w:val="24"/>
        </w:rPr>
        <w:t xml:space="preserve">шифр: </w:t>
      </w:r>
      <w:r w:rsidRPr="006812D1">
        <w:rPr>
          <w:sz w:val="24"/>
          <w:szCs w:val="24"/>
          <w:shd w:val="clear" w:color="auto" w:fill="FFFFFF"/>
        </w:rPr>
        <w:t>ПМ-210-2020-Т</w:t>
      </w:r>
    </w:p>
    <w:p w:rsidR="006812D1" w:rsidRPr="006812D1" w:rsidRDefault="006812D1" w:rsidP="006812D1">
      <w:pPr>
        <w:suppressAutoHyphens/>
        <w:spacing w:before="120" w:after="120" w:line="240" w:lineRule="auto"/>
        <w:ind w:firstLine="0"/>
        <w:jc w:val="right"/>
        <w:rPr>
          <w:sz w:val="24"/>
          <w:szCs w:val="24"/>
        </w:rPr>
      </w:pPr>
    </w:p>
    <w:p w:rsidR="00C54149" w:rsidRPr="006812D1" w:rsidRDefault="00C54149" w:rsidP="006812D1">
      <w:pPr>
        <w:suppressAutoHyphens/>
        <w:spacing w:before="120" w:after="120" w:line="240" w:lineRule="auto"/>
        <w:ind w:firstLine="0"/>
        <w:jc w:val="left"/>
        <w:rPr>
          <w:b/>
          <w:sz w:val="24"/>
          <w:szCs w:val="24"/>
        </w:rPr>
      </w:pPr>
      <w:bookmarkStart w:id="0" w:name="_GoBack"/>
      <w:bookmarkEnd w:id="0"/>
      <w:r w:rsidRPr="006812D1">
        <w:rPr>
          <w:b/>
          <w:sz w:val="24"/>
          <w:szCs w:val="24"/>
        </w:rPr>
        <w:t>Перечень координат поворотных точек</w:t>
      </w:r>
    </w:p>
    <w:p w:rsidR="008F758E" w:rsidRPr="006812D1" w:rsidRDefault="008F758E" w:rsidP="006812D1">
      <w:pPr>
        <w:suppressAutoHyphens/>
        <w:spacing w:before="120" w:after="120" w:line="240" w:lineRule="auto"/>
        <w:ind w:left="709" w:right="707" w:firstLine="0"/>
        <w:rPr>
          <w:i/>
          <w:sz w:val="20"/>
          <w:szCs w:val="20"/>
          <w:lang w:eastAsia="en-US"/>
        </w:rPr>
      </w:pPr>
      <w:r w:rsidRPr="006812D1">
        <w:rPr>
          <w:i/>
          <w:sz w:val="20"/>
          <w:szCs w:val="20"/>
        </w:rPr>
        <w:t>Таблица 1</w:t>
      </w:r>
      <w:r w:rsidR="006812D1" w:rsidRPr="006812D1">
        <w:rPr>
          <w:i/>
          <w:sz w:val="20"/>
          <w:szCs w:val="20"/>
        </w:rPr>
        <w:t xml:space="preserve"> - п</w:t>
      </w:r>
      <w:r w:rsidRPr="006812D1">
        <w:rPr>
          <w:i/>
          <w:sz w:val="20"/>
          <w:szCs w:val="20"/>
        </w:rPr>
        <w:t xml:space="preserve">еречень </w:t>
      </w:r>
      <w:proofErr w:type="gramStart"/>
      <w:r w:rsidRPr="006812D1">
        <w:rPr>
          <w:i/>
          <w:sz w:val="20"/>
          <w:szCs w:val="20"/>
        </w:rPr>
        <w:t>координат поворотных точек границ территории проектирования</w:t>
      </w:r>
      <w:proofErr w:type="gramEnd"/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1956"/>
        <w:gridCol w:w="3260"/>
        <w:gridCol w:w="3431"/>
      </w:tblGrid>
      <w:tr w:rsidR="008F758E" w:rsidRPr="00BE6BFE" w:rsidTr="00B8054B">
        <w:trPr>
          <w:jc w:val="center"/>
        </w:trPr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№ точки</w:t>
            </w:r>
          </w:p>
        </w:tc>
        <w:tc>
          <w:tcPr>
            <w:tcW w:w="6691" w:type="dxa"/>
            <w:gridSpan w:val="2"/>
            <w:shd w:val="clear" w:color="auto" w:fill="F2F2F2" w:themeFill="background1" w:themeFillShade="F2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Координаты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3431" w:type="dxa"/>
            <w:shd w:val="clear" w:color="auto" w:fill="F2F2F2" w:themeFill="background1" w:themeFillShade="F2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  <w:lang w:val="en-US"/>
              </w:rPr>
              <w:t>Y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shd w:val="clear" w:color="auto" w:fill="F2F2F2" w:themeFill="background1" w:themeFillShade="F2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</w:t>
            </w:r>
          </w:p>
        </w:tc>
        <w:tc>
          <w:tcPr>
            <w:tcW w:w="3431" w:type="dxa"/>
            <w:shd w:val="clear" w:color="auto" w:fill="F2F2F2" w:themeFill="background1" w:themeFillShade="F2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3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627179,99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2198813,39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627231,27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2199082,87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627220,71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2199084,93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627198,21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2199087,99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627177,69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2199080,07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627168,96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2199084,66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627166,26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2199086,46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627164,91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2199087,27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627158,45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2199085,41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627140,77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2199113,42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627121,32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2199143,27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627122,89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2199144,16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627123,21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2199152,68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627116,60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2199162,87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627101,52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2199186,14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627062,30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2199162,97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627063,91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2199160,15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627020,06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2199132,81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19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627025,20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2199124,72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627017,20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2199118,84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626996,33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2199105,38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626983,91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2199097,62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627041,11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2199004,99</w:t>
            </w:r>
          </w:p>
        </w:tc>
      </w:tr>
      <w:tr w:rsidR="008F758E" w:rsidRPr="00BE6BFE" w:rsidTr="00B8054B">
        <w:trPr>
          <w:jc w:val="center"/>
        </w:trPr>
        <w:tc>
          <w:tcPr>
            <w:tcW w:w="1956" w:type="dxa"/>
            <w:vAlign w:val="center"/>
          </w:tcPr>
          <w:p w:rsidR="008F758E" w:rsidRPr="00BE6BFE" w:rsidRDefault="008F758E" w:rsidP="001A75D0">
            <w:pPr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627086,21</w:t>
            </w:r>
          </w:p>
        </w:tc>
        <w:tc>
          <w:tcPr>
            <w:tcW w:w="3431" w:type="dxa"/>
          </w:tcPr>
          <w:p w:rsidR="008F758E" w:rsidRPr="00BE6BFE" w:rsidRDefault="008F758E" w:rsidP="001A75D0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2198960,48</w:t>
            </w:r>
          </w:p>
        </w:tc>
      </w:tr>
    </w:tbl>
    <w:p w:rsidR="00B8054B" w:rsidRPr="006812D1" w:rsidRDefault="00B8054B" w:rsidP="006812D1">
      <w:pPr>
        <w:spacing w:before="120" w:after="120" w:line="240" w:lineRule="auto"/>
        <w:rPr>
          <w:i/>
          <w:sz w:val="20"/>
          <w:szCs w:val="20"/>
        </w:rPr>
      </w:pPr>
      <w:r w:rsidRPr="006812D1">
        <w:rPr>
          <w:i/>
          <w:sz w:val="20"/>
          <w:szCs w:val="20"/>
        </w:rPr>
        <w:t>Таблица 2</w:t>
      </w:r>
      <w:r w:rsidR="006812D1">
        <w:rPr>
          <w:i/>
          <w:sz w:val="20"/>
          <w:szCs w:val="20"/>
        </w:rPr>
        <w:t xml:space="preserve"> - п</w:t>
      </w:r>
      <w:r w:rsidRPr="006812D1">
        <w:rPr>
          <w:i/>
          <w:sz w:val="20"/>
          <w:szCs w:val="20"/>
        </w:rPr>
        <w:t>еречень координат поворотных точек образуемых земельных участков</w:t>
      </w:r>
    </w:p>
    <w:tbl>
      <w:tblPr>
        <w:tblW w:w="8642" w:type="dxa"/>
        <w:jc w:val="center"/>
        <w:tblLook w:val="04A0" w:firstRow="1" w:lastRow="0" w:firstColumn="1" w:lastColumn="0" w:noHBand="0" w:noVBand="1"/>
      </w:tblPr>
      <w:tblGrid>
        <w:gridCol w:w="1980"/>
        <w:gridCol w:w="3260"/>
        <w:gridCol w:w="3402"/>
      </w:tblGrid>
      <w:tr w:rsidR="00B8054B" w:rsidRPr="00BE6BFE" w:rsidTr="00B8054B">
        <w:trPr>
          <w:trHeight w:val="312"/>
          <w:tblHeader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8054B" w:rsidRPr="00BE6BFE" w:rsidRDefault="00B8054B" w:rsidP="001A75D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 xml:space="preserve">Номер точки </w:t>
            </w:r>
            <w:proofErr w:type="gramStart"/>
            <w:r w:rsidRPr="00BE6BFE">
              <w:rPr>
                <w:sz w:val="24"/>
                <w:szCs w:val="24"/>
              </w:rPr>
              <w:t>п</w:t>
            </w:r>
            <w:proofErr w:type="gramEnd"/>
            <w:r w:rsidRPr="00BE6BFE">
              <w:rPr>
                <w:sz w:val="24"/>
                <w:szCs w:val="24"/>
              </w:rPr>
              <w:t>/п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8054B" w:rsidRPr="00BE6BFE" w:rsidRDefault="00B8054B" w:rsidP="00181F3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Координата</w:t>
            </w:r>
          </w:p>
        </w:tc>
      </w:tr>
      <w:tr w:rsidR="00B8054B" w:rsidRPr="00BE6BFE" w:rsidTr="00B8054B">
        <w:trPr>
          <w:trHeight w:val="312"/>
          <w:tblHeader/>
          <w:jc w:val="center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8054B" w:rsidRPr="00BE6BFE" w:rsidRDefault="00B8054B" w:rsidP="001A75D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8054B" w:rsidRPr="00BE6BFE" w:rsidRDefault="00B8054B" w:rsidP="00181F3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8054B" w:rsidRPr="00BE6BFE" w:rsidRDefault="00B8054B" w:rsidP="00181F3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  <w:lang w:val="en-US"/>
              </w:rPr>
              <w:t>Y</w:t>
            </w:r>
          </w:p>
        </w:tc>
      </w:tr>
      <w:tr w:rsidR="00B8054B" w:rsidRPr="00BE6BFE" w:rsidTr="00B8054B">
        <w:trPr>
          <w:trHeight w:val="312"/>
          <w:tblHeader/>
          <w:jc w:val="center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8054B" w:rsidRPr="00BE6BFE" w:rsidRDefault="00B8054B" w:rsidP="001A75D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8054B" w:rsidRPr="00BE6BFE" w:rsidRDefault="00B8054B" w:rsidP="00181F3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8054B" w:rsidRPr="00BE6BFE" w:rsidRDefault="00B8054B" w:rsidP="00181F3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3</w:t>
            </w:r>
          </w:p>
        </w:tc>
      </w:tr>
      <w:tr w:rsidR="00B8054B" w:rsidRPr="00BE6BFE" w:rsidTr="00B8054B">
        <w:trPr>
          <w:trHeight w:val="312"/>
          <w:jc w:val="center"/>
        </w:trPr>
        <w:tc>
          <w:tcPr>
            <w:tcW w:w="86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8054B" w:rsidRPr="00BE6BFE" w:rsidRDefault="00B8054B" w:rsidP="00181F3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ЗУ1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627138,76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2198896,37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627173,93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2198840,81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627183,27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2198889,61</w:t>
            </w:r>
          </w:p>
        </w:tc>
      </w:tr>
      <w:tr w:rsidR="00B8054B" w:rsidRPr="00BE6BFE" w:rsidTr="00B8054B">
        <w:trPr>
          <w:trHeight w:val="312"/>
          <w:jc w:val="center"/>
        </w:trPr>
        <w:tc>
          <w:tcPr>
            <w:tcW w:w="86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B8054B" w:rsidRPr="00BE6BFE" w:rsidRDefault="00B8054B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ЗУ2</w:t>
            </w:r>
          </w:p>
        </w:tc>
      </w:tr>
      <w:tr w:rsidR="00E344AF" w:rsidRPr="00BE6BFE" w:rsidTr="00BC6BC9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627139,67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2198923,34</w:t>
            </w:r>
          </w:p>
        </w:tc>
      </w:tr>
      <w:tr w:rsidR="00E344AF" w:rsidRPr="00BE6BFE" w:rsidTr="00BC6BC9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627139,26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2198919,51</w:t>
            </w:r>
          </w:p>
        </w:tc>
      </w:tr>
      <w:tr w:rsidR="00E344AF" w:rsidRPr="00BE6BFE" w:rsidTr="00BC6BC9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627132,24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2198920,32</w:t>
            </w:r>
          </w:p>
        </w:tc>
      </w:tr>
      <w:tr w:rsidR="00E344AF" w:rsidRPr="00BE6BFE" w:rsidTr="00BC6BC9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627131,25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2198920,50</w:t>
            </w:r>
          </w:p>
        </w:tc>
      </w:tr>
      <w:tr w:rsidR="00E344AF" w:rsidRPr="00BE6BFE" w:rsidTr="00BC6BC9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627123,51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2198922,03</w:t>
            </w:r>
          </w:p>
        </w:tc>
      </w:tr>
      <w:tr w:rsidR="00E344AF" w:rsidRPr="00BE6BFE" w:rsidTr="00BC6BC9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lastRenderedPageBreak/>
              <w:t>124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627124,23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2198925,78</w:t>
            </w:r>
          </w:p>
        </w:tc>
      </w:tr>
      <w:tr w:rsidR="00E344AF" w:rsidRPr="00BE6BFE" w:rsidTr="00BC6BC9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627119,76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2198926,49</w:t>
            </w:r>
          </w:p>
        </w:tc>
      </w:tr>
      <w:tr w:rsidR="00E344AF" w:rsidRPr="00BE6BFE" w:rsidTr="00BC6BC9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627138,76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2198896,37</w:t>
            </w:r>
          </w:p>
        </w:tc>
      </w:tr>
      <w:tr w:rsidR="00E344AF" w:rsidRPr="00BE6BFE" w:rsidTr="00BC6BC9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627183,27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2198889,61</w:t>
            </w:r>
          </w:p>
        </w:tc>
      </w:tr>
      <w:tr w:rsidR="00E344AF" w:rsidRPr="00BE6BFE" w:rsidTr="00BC6BC9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627188,20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2198915,66</w:t>
            </w:r>
          </w:p>
        </w:tc>
      </w:tr>
      <w:tr w:rsidR="00E344AF" w:rsidRPr="00BE6BFE" w:rsidTr="00BC6BC9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627148,53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2198922,12</w:t>
            </w:r>
          </w:p>
        </w:tc>
      </w:tr>
      <w:tr w:rsidR="00B8054B" w:rsidRPr="00BE6BFE" w:rsidTr="00B8054B">
        <w:trPr>
          <w:trHeight w:val="312"/>
          <w:jc w:val="center"/>
        </w:trPr>
        <w:tc>
          <w:tcPr>
            <w:tcW w:w="86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B8054B" w:rsidRPr="00BE6BFE" w:rsidRDefault="00B8054B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ЗУ3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627203,43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2198992,14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627159,96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2198998,17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627148,62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2198998,98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627144,57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2198969,46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627139,67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2198923,34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627148,53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2198922,12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627188,06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2198915,69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627188,20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2198915,66</w:t>
            </w:r>
          </w:p>
        </w:tc>
      </w:tr>
      <w:tr w:rsidR="00B8054B" w:rsidRPr="00BE6BFE" w:rsidTr="00B8054B">
        <w:trPr>
          <w:trHeight w:val="312"/>
          <w:jc w:val="center"/>
        </w:trPr>
        <w:tc>
          <w:tcPr>
            <w:tcW w:w="86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8054B" w:rsidRPr="00F42D3E" w:rsidRDefault="00B8054B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ЗУ4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627102,64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2198953,38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627106,95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2198957,22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627103,62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2198961,00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627109,65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2198966,22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627110,01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2198968,56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627102,45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2198961,90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627096,06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2198969,64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627093,37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2198967,94</w:t>
            </w:r>
          </w:p>
        </w:tc>
      </w:tr>
      <w:tr w:rsidR="00B8054B" w:rsidRPr="00BE6BFE" w:rsidTr="00B8054B">
        <w:trPr>
          <w:trHeight w:val="312"/>
          <w:jc w:val="center"/>
        </w:trPr>
        <w:tc>
          <w:tcPr>
            <w:tcW w:w="86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B8054B" w:rsidRPr="00BE6BFE" w:rsidRDefault="00B8054B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ЗУ5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627131,79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2198971,17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627144,57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2198969,46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627148,62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2198998,98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627149,00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2199001,73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627136,06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2199002,95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627129,44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2199003,67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627126,48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2199004,20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627125,39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2199005,91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627120,79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2199006,41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627112,44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2199010,32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627109,20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2198995,29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627108,39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2198990,88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627105,33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2198982,33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627103,62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2198976,12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627110,01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2198968,56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627109,65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2198966,22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627112,98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2198962,53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627115,45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2198964,72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627117,39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2198973,33</w:t>
            </w:r>
          </w:p>
        </w:tc>
      </w:tr>
      <w:tr w:rsidR="00B8054B" w:rsidRPr="00BE6BFE" w:rsidTr="00B8054B">
        <w:trPr>
          <w:trHeight w:val="312"/>
          <w:jc w:val="center"/>
        </w:trPr>
        <w:tc>
          <w:tcPr>
            <w:tcW w:w="86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B8054B" w:rsidRPr="00BE6BFE" w:rsidRDefault="00B8054B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ЗУ6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627096,06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2198969,64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627103,62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2198976,12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627105,33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2198982,33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627108,39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2198990,88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627109,20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2198995,29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627099,03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2198996,55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627094,89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2198997,54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627085,98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2199000,51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627079,41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2199002,49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627076,98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2198994,75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627076,81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2198993,94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627093,37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2198967,94</w:t>
            </w:r>
          </w:p>
        </w:tc>
      </w:tr>
      <w:tr w:rsidR="00B8054B" w:rsidRPr="00BE6BFE" w:rsidTr="00B8054B">
        <w:trPr>
          <w:trHeight w:val="312"/>
          <w:jc w:val="center"/>
        </w:trPr>
        <w:tc>
          <w:tcPr>
            <w:tcW w:w="86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B8054B" w:rsidRPr="00BE6BFE" w:rsidRDefault="00B8054B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ЗУ7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627094,11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2199037,63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627093,12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2199039,20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627113,82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2199052,12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627120,08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2199059,72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627126,13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2199063,56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627158,45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2199085,41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627164,91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2199087,27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627148,26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2199074,40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627139,89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2199069,09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627136,02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2199065,49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627133,14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2199060,27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627124,03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2199037,62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627123,35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2199033,18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627122,57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2199030,20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627120,94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2199018,28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627121,36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2199016,26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627121,03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2199008,53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627120,79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2199006,41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627112,44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2199010,32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627114,78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2199027,51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627111,00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2199029,85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627101,64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2199031,74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627095,16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2199025,80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627095,16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2199025,26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81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627085,35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2199019,59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627083,91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2199016,62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lastRenderedPageBreak/>
              <w:t>83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627082,38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2199012,03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84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627081,57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2199009,33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627079,41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2199002,49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627076,98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2198994,75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627076,81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2198993,94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627061,76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2199017,57</w:t>
            </w:r>
          </w:p>
        </w:tc>
      </w:tr>
      <w:tr w:rsidR="00B8054B" w:rsidRPr="00BE6BFE" w:rsidTr="00B8054B">
        <w:trPr>
          <w:trHeight w:val="312"/>
          <w:jc w:val="center"/>
        </w:trPr>
        <w:tc>
          <w:tcPr>
            <w:tcW w:w="86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B8054B" w:rsidRPr="00BE6BFE" w:rsidRDefault="00B8054B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ЗУ8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BE6BFE" w:rsidRDefault="00E344AF" w:rsidP="00E344AF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627140,65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2199034,82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BE6BFE" w:rsidRDefault="00E344AF" w:rsidP="00E344AF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627139,52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2199027,44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BE6BFE" w:rsidRDefault="00E344AF" w:rsidP="00E344AF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627137,87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2199016,98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BE6BFE" w:rsidRDefault="00E344AF" w:rsidP="00E344AF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627137,07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2199011,91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BE6BFE" w:rsidRDefault="00E344AF" w:rsidP="00E344AF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627136,06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2199002,95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BE6BFE" w:rsidRDefault="00E344AF" w:rsidP="00E344AF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627149,00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2199001,73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BE6BFE" w:rsidRDefault="00E344AF" w:rsidP="00E344AF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627152,87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2199001,37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BE6BFE" w:rsidRDefault="00E344AF" w:rsidP="00E344AF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627156,47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2199032,61</w:t>
            </w:r>
          </w:p>
        </w:tc>
      </w:tr>
      <w:tr w:rsidR="00B8054B" w:rsidRPr="00BE6BFE" w:rsidTr="00B8054B">
        <w:trPr>
          <w:trHeight w:val="312"/>
          <w:jc w:val="center"/>
        </w:trPr>
        <w:tc>
          <w:tcPr>
            <w:tcW w:w="86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B8054B" w:rsidRPr="00BE6BFE" w:rsidRDefault="00B8054B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ЗУ9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85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627209,10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2199024,18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627162,57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2199031,47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627156,47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2199032,61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627140,65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2199034,82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627133,24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2199035,99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627126,75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2199037,15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627124,03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2199037,62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627133,14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2199060,27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627147,63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2199058,56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627150,69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2199058,29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627155,37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2199057,75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627162,21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2199056,94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627175,44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2199053,97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627178,41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2199053,52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93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627183,90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2199053,25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94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627186,06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2199052,98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627192,45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2199052,17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96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627199,02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2199051,18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97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627201,63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2199050,82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98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627213,60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2199048,84</w:t>
            </w:r>
          </w:p>
        </w:tc>
      </w:tr>
      <w:tr w:rsidR="00B8054B" w:rsidRPr="00BE6BFE" w:rsidTr="00B8054B">
        <w:trPr>
          <w:trHeight w:val="312"/>
          <w:jc w:val="center"/>
        </w:trPr>
        <w:tc>
          <w:tcPr>
            <w:tcW w:w="86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B8054B" w:rsidRPr="00BE6BFE" w:rsidRDefault="00B8054B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ЗУ10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627175,44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2199053,97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627162,21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2199056,94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627163,20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2199065,31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627165,90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2199073,77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627166,26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2199073,68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627166,98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2199076,65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627167,07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2199079,17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627167,61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2199081,51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627167,07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2199081,87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627168,96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2199084,66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627177,69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2199080,07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627176,79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2199073,59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627176,61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2199062,34</w:t>
            </w:r>
          </w:p>
        </w:tc>
      </w:tr>
      <w:tr w:rsidR="00B8054B" w:rsidRPr="00BE6BFE" w:rsidTr="00B8054B">
        <w:trPr>
          <w:trHeight w:val="312"/>
          <w:jc w:val="center"/>
        </w:trPr>
        <w:tc>
          <w:tcPr>
            <w:tcW w:w="86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B8054B" w:rsidRPr="00BE6BFE" w:rsidRDefault="00B8054B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ЗУ11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627053,72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2199012,59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627061,76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2199017,57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627094,11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2199037,63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627093,12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2199039,20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627113,82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2199052,12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627120,08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2199059,72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627126,13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2199063,56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627158,45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2199085,41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627140,77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2199113,42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627121,32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2199143,27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627047,67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2199098,30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627055,35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2199086,47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627030,93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2199071,77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627029,19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2199066,75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627027,21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2199065,58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627026,31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2199065,04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627022,96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2199063,07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627022,35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2199062,71</w:t>
            </w:r>
          </w:p>
        </w:tc>
      </w:tr>
      <w:tr w:rsidR="00B8054B" w:rsidRPr="00BE6BFE" w:rsidTr="00B8054B">
        <w:trPr>
          <w:trHeight w:val="312"/>
          <w:jc w:val="center"/>
        </w:trPr>
        <w:tc>
          <w:tcPr>
            <w:tcW w:w="86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B8054B" w:rsidRPr="00BE6BFE" w:rsidRDefault="00B8054B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ЗУ12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627021,32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2199065,69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627022,96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2199063,07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627026,31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2199065,04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627024,69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2199067,56</w:t>
            </w:r>
          </w:p>
        </w:tc>
      </w:tr>
      <w:tr w:rsidR="00B8054B" w:rsidRPr="00BE6BFE" w:rsidTr="00B8054B">
        <w:trPr>
          <w:trHeight w:val="312"/>
          <w:jc w:val="center"/>
        </w:trPr>
        <w:tc>
          <w:tcPr>
            <w:tcW w:w="86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B8054B" w:rsidRPr="00BE6BFE" w:rsidRDefault="00B8054B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ЗУ13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627021,32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2199065,69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627024,69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2199067,56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627025,59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2199068,10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627027,57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2199069,27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627029,19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2199066,75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627030,93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2199071,77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627055,35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2199086,47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627047,67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2199098,30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627034,77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2199091,01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lastRenderedPageBreak/>
              <w:t>113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627017,20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2199118,84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626996,36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2199105,40</w:t>
            </w:r>
          </w:p>
        </w:tc>
      </w:tr>
      <w:tr w:rsidR="00B8054B" w:rsidRPr="00BE6BFE" w:rsidTr="00B8054B">
        <w:trPr>
          <w:trHeight w:val="312"/>
          <w:jc w:val="center"/>
        </w:trPr>
        <w:tc>
          <w:tcPr>
            <w:tcW w:w="86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B8054B" w:rsidRPr="00BE6BFE" w:rsidRDefault="00B8054B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ЗУ14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627034,77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2199091,01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627047,67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2199098,30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627121,32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2199143,27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627122,89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2199144,16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627123,21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2199152,68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627117,58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2199149,03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627110,97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2199159,22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627116,60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2199162,87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627101,52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2199186,14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627062,30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2199162,97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627063,91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2199160,15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627020,06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2199132,81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627025,20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2199124,72</w:t>
            </w:r>
          </w:p>
        </w:tc>
      </w:tr>
      <w:tr w:rsidR="00E344AF" w:rsidRPr="00BE6BFE" w:rsidTr="00B8054B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627017,20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2199118,84</w:t>
            </w:r>
          </w:p>
        </w:tc>
      </w:tr>
      <w:tr w:rsidR="00B8054B" w:rsidRPr="00BE6BFE" w:rsidTr="00B8054B">
        <w:trPr>
          <w:trHeight w:val="312"/>
          <w:jc w:val="center"/>
        </w:trPr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B8054B" w:rsidRPr="00BE6BFE" w:rsidRDefault="00B8054B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ЗУ15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627124,23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2198925,78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627125,13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2198930,49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627126,48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2198939,76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627127,11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2198944,62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627131,79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2198971,17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627117,39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2198973,33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627115,45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2198964,72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627112,98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2198962,53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627106,95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2198957,22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627102,64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2198953,38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627119,76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2198926,49</w:t>
            </w:r>
          </w:p>
        </w:tc>
      </w:tr>
      <w:tr w:rsidR="00B8054B" w:rsidRPr="00BE6BFE" w:rsidTr="00B8054B">
        <w:trPr>
          <w:trHeight w:val="312"/>
          <w:jc w:val="center"/>
        </w:trPr>
        <w:tc>
          <w:tcPr>
            <w:tcW w:w="86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B8054B" w:rsidRPr="00F42D3E" w:rsidRDefault="00B8054B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BE6BFE">
              <w:rPr>
                <w:sz w:val="24"/>
                <w:szCs w:val="24"/>
              </w:rPr>
              <w:t>ЗУ16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627148,62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2198998,98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115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627159,96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2198998,17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627162,57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2199031,47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627156,47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2199032,61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627152,87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2199001,37</w:t>
            </w:r>
          </w:p>
        </w:tc>
      </w:tr>
      <w:tr w:rsidR="00E344AF" w:rsidRPr="00BE6BFE" w:rsidTr="00E344AF">
        <w:trPr>
          <w:trHeight w:val="312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F42D3E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627149,00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44AF" w:rsidRPr="00F42D3E" w:rsidRDefault="00E344AF" w:rsidP="00181F3A">
            <w:pPr>
              <w:ind w:firstLine="0"/>
              <w:jc w:val="center"/>
              <w:rPr>
                <w:sz w:val="24"/>
                <w:szCs w:val="24"/>
              </w:rPr>
            </w:pPr>
            <w:r w:rsidRPr="00F42D3E">
              <w:rPr>
                <w:sz w:val="24"/>
                <w:szCs w:val="24"/>
              </w:rPr>
              <w:t>2199001,73</w:t>
            </w:r>
          </w:p>
        </w:tc>
      </w:tr>
    </w:tbl>
    <w:p w:rsidR="0087432C" w:rsidRPr="006812D1" w:rsidRDefault="0087432C" w:rsidP="006812D1">
      <w:pPr>
        <w:spacing w:before="120" w:after="120" w:line="240" w:lineRule="auto"/>
        <w:rPr>
          <w:i/>
          <w:sz w:val="20"/>
          <w:szCs w:val="20"/>
        </w:rPr>
      </w:pPr>
      <w:r w:rsidRPr="006812D1">
        <w:rPr>
          <w:i/>
          <w:sz w:val="20"/>
          <w:szCs w:val="20"/>
        </w:rPr>
        <w:t>Таблица 3</w:t>
      </w:r>
      <w:r w:rsidR="006812D1">
        <w:rPr>
          <w:i/>
          <w:sz w:val="20"/>
          <w:szCs w:val="20"/>
        </w:rPr>
        <w:t xml:space="preserve"> - п</w:t>
      </w:r>
      <w:r w:rsidRPr="006812D1">
        <w:rPr>
          <w:i/>
          <w:sz w:val="20"/>
          <w:szCs w:val="20"/>
        </w:rPr>
        <w:t>еречень координат поворотных точек красных линий</w:t>
      </w:r>
    </w:p>
    <w:tbl>
      <w:tblPr>
        <w:tblStyle w:val="4b"/>
        <w:tblW w:w="8647" w:type="dxa"/>
        <w:jc w:val="center"/>
        <w:tblLook w:val="04A0" w:firstRow="1" w:lastRow="0" w:firstColumn="1" w:lastColumn="0" w:noHBand="0" w:noVBand="1"/>
      </w:tblPr>
      <w:tblGrid>
        <w:gridCol w:w="1952"/>
        <w:gridCol w:w="3293"/>
        <w:gridCol w:w="3402"/>
      </w:tblGrid>
      <w:tr w:rsidR="0087432C" w:rsidRPr="00BE6BFE" w:rsidTr="001A75D0">
        <w:trPr>
          <w:trHeight w:val="278"/>
          <w:tblHeader/>
          <w:jc w:val="center"/>
        </w:trPr>
        <w:tc>
          <w:tcPr>
            <w:tcW w:w="1952" w:type="dxa"/>
            <w:vMerge w:val="restart"/>
            <w:shd w:val="clear" w:color="auto" w:fill="F2F2F2" w:themeFill="background1" w:themeFillShade="F2"/>
            <w:vAlign w:val="center"/>
          </w:tcPr>
          <w:p w:rsidR="0087432C" w:rsidRPr="00BE6BFE" w:rsidRDefault="0087432C" w:rsidP="001A75D0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 xml:space="preserve">Номер точки </w:t>
            </w:r>
            <w:proofErr w:type="gramStart"/>
            <w:r w:rsidRPr="00BE6BF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E6BF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695" w:type="dxa"/>
            <w:gridSpan w:val="2"/>
            <w:shd w:val="clear" w:color="auto" w:fill="F2F2F2" w:themeFill="background1" w:themeFillShade="F2"/>
          </w:tcPr>
          <w:p w:rsidR="0087432C" w:rsidRPr="00BE6BFE" w:rsidRDefault="0087432C" w:rsidP="001A75D0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Координаты</w:t>
            </w:r>
          </w:p>
        </w:tc>
      </w:tr>
      <w:tr w:rsidR="0087432C" w:rsidRPr="00BE6BFE" w:rsidTr="001A75D0">
        <w:trPr>
          <w:trHeight w:val="278"/>
          <w:tblHeader/>
          <w:jc w:val="center"/>
        </w:trPr>
        <w:tc>
          <w:tcPr>
            <w:tcW w:w="195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7432C" w:rsidRPr="00BE6BFE" w:rsidRDefault="0087432C" w:rsidP="001A75D0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432C" w:rsidRPr="00BE6BFE" w:rsidRDefault="0087432C" w:rsidP="001A75D0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432C" w:rsidRPr="00BE6BFE" w:rsidRDefault="0087432C" w:rsidP="001A75D0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87432C" w:rsidRPr="00BE6BFE" w:rsidTr="001A75D0">
        <w:trPr>
          <w:trHeight w:val="278"/>
          <w:tblHeader/>
          <w:jc w:val="center"/>
        </w:trPr>
        <w:tc>
          <w:tcPr>
            <w:tcW w:w="1952" w:type="dxa"/>
            <w:shd w:val="clear" w:color="auto" w:fill="F2F2F2" w:themeFill="background1" w:themeFillShade="F2"/>
          </w:tcPr>
          <w:p w:rsidR="0087432C" w:rsidRPr="00BE6BFE" w:rsidRDefault="0087432C" w:rsidP="001A75D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shd w:val="clear" w:color="auto" w:fill="F2F2F2" w:themeFill="background1" w:themeFillShade="F2"/>
          </w:tcPr>
          <w:p w:rsidR="0087432C" w:rsidRPr="00BE6BFE" w:rsidRDefault="0087432C" w:rsidP="001A75D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87432C" w:rsidRPr="00BE6BFE" w:rsidRDefault="0087432C" w:rsidP="001A75D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C7793" w:rsidRPr="00BE6BFE" w:rsidTr="001A75D0">
        <w:trPr>
          <w:jc w:val="center"/>
        </w:trPr>
        <w:tc>
          <w:tcPr>
            <w:tcW w:w="1952" w:type="dxa"/>
            <w:vAlign w:val="center"/>
          </w:tcPr>
          <w:p w:rsidR="000C7793" w:rsidRPr="00BE6BFE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vAlign w:val="bottom"/>
          </w:tcPr>
          <w:p w:rsidR="000C7793" w:rsidRPr="000C7793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793">
              <w:rPr>
                <w:rFonts w:ascii="Times New Roman" w:hAnsi="Times New Roman"/>
                <w:sz w:val="24"/>
                <w:szCs w:val="24"/>
              </w:rPr>
              <w:t>627173,93</w:t>
            </w:r>
          </w:p>
        </w:tc>
        <w:tc>
          <w:tcPr>
            <w:tcW w:w="3402" w:type="dxa"/>
            <w:vAlign w:val="bottom"/>
          </w:tcPr>
          <w:p w:rsidR="000C7793" w:rsidRPr="000C7793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793">
              <w:rPr>
                <w:rFonts w:ascii="Times New Roman" w:hAnsi="Times New Roman"/>
                <w:sz w:val="24"/>
                <w:szCs w:val="24"/>
              </w:rPr>
              <w:t>2198840,81</w:t>
            </w:r>
          </w:p>
        </w:tc>
      </w:tr>
      <w:tr w:rsidR="000C7793" w:rsidRPr="00BE6BFE" w:rsidTr="001A75D0">
        <w:trPr>
          <w:jc w:val="center"/>
        </w:trPr>
        <w:tc>
          <w:tcPr>
            <w:tcW w:w="1952" w:type="dxa"/>
            <w:vAlign w:val="center"/>
          </w:tcPr>
          <w:p w:rsidR="000C7793" w:rsidRPr="00BE6BFE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93" w:type="dxa"/>
            <w:vAlign w:val="bottom"/>
          </w:tcPr>
          <w:p w:rsidR="000C7793" w:rsidRPr="000C7793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793">
              <w:rPr>
                <w:rFonts w:ascii="Times New Roman" w:hAnsi="Times New Roman"/>
                <w:sz w:val="24"/>
                <w:szCs w:val="24"/>
              </w:rPr>
              <w:t>627183,27</w:t>
            </w:r>
          </w:p>
        </w:tc>
        <w:tc>
          <w:tcPr>
            <w:tcW w:w="3402" w:type="dxa"/>
            <w:vAlign w:val="bottom"/>
          </w:tcPr>
          <w:p w:rsidR="000C7793" w:rsidRPr="000C7793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793">
              <w:rPr>
                <w:rFonts w:ascii="Times New Roman" w:hAnsi="Times New Roman"/>
                <w:sz w:val="24"/>
                <w:szCs w:val="24"/>
              </w:rPr>
              <w:t>2198889,61</w:t>
            </w:r>
          </w:p>
        </w:tc>
      </w:tr>
      <w:tr w:rsidR="000C7793" w:rsidRPr="00BE6BFE" w:rsidTr="001A75D0">
        <w:trPr>
          <w:jc w:val="center"/>
        </w:trPr>
        <w:tc>
          <w:tcPr>
            <w:tcW w:w="1952" w:type="dxa"/>
            <w:vAlign w:val="center"/>
          </w:tcPr>
          <w:p w:rsidR="000C7793" w:rsidRPr="00BE6BFE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93" w:type="dxa"/>
            <w:vAlign w:val="bottom"/>
          </w:tcPr>
          <w:p w:rsidR="000C7793" w:rsidRPr="000C7793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793">
              <w:rPr>
                <w:rFonts w:ascii="Times New Roman" w:hAnsi="Times New Roman"/>
                <w:sz w:val="24"/>
                <w:szCs w:val="24"/>
              </w:rPr>
              <w:t>627138,76</w:t>
            </w:r>
          </w:p>
        </w:tc>
        <w:tc>
          <w:tcPr>
            <w:tcW w:w="3402" w:type="dxa"/>
            <w:vAlign w:val="bottom"/>
          </w:tcPr>
          <w:p w:rsidR="000C7793" w:rsidRPr="000C7793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793">
              <w:rPr>
                <w:rFonts w:ascii="Times New Roman" w:hAnsi="Times New Roman"/>
                <w:sz w:val="24"/>
                <w:szCs w:val="24"/>
              </w:rPr>
              <w:t>2198896,37</w:t>
            </w:r>
          </w:p>
        </w:tc>
      </w:tr>
      <w:tr w:rsidR="000C7793" w:rsidRPr="00BE6BFE" w:rsidTr="001A75D0">
        <w:trPr>
          <w:jc w:val="center"/>
        </w:trPr>
        <w:tc>
          <w:tcPr>
            <w:tcW w:w="1952" w:type="dxa"/>
            <w:vAlign w:val="center"/>
          </w:tcPr>
          <w:p w:rsidR="000C7793" w:rsidRPr="00BE6BFE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93" w:type="dxa"/>
            <w:vAlign w:val="bottom"/>
          </w:tcPr>
          <w:p w:rsidR="000C7793" w:rsidRPr="000C7793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793">
              <w:rPr>
                <w:rFonts w:ascii="Times New Roman" w:hAnsi="Times New Roman"/>
                <w:sz w:val="24"/>
                <w:szCs w:val="24"/>
              </w:rPr>
              <w:t>626996,36</w:t>
            </w:r>
          </w:p>
        </w:tc>
        <w:tc>
          <w:tcPr>
            <w:tcW w:w="3402" w:type="dxa"/>
            <w:vAlign w:val="bottom"/>
          </w:tcPr>
          <w:p w:rsidR="000C7793" w:rsidRPr="000C7793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793">
              <w:rPr>
                <w:rFonts w:ascii="Times New Roman" w:hAnsi="Times New Roman"/>
                <w:sz w:val="24"/>
                <w:szCs w:val="24"/>
              </w:rPr>
              <w:t>2199105,40</w:t>
            </w:r>
          </w:p>
        </w:tc>
      </w:tr>
      <w:tr w:rsidR="000C7793" w:rsidRPr="00BE6BFE" w:rsidTr="001A75D0">
        <w:trPr>
          <w:jc w:val="center"/>
        </w:trPr>
        <w:tc>
          <w:tcPr>
            <w:tcW w:w="1952" w:type="dxa"/>
            <w:vAlign w:val="center"/>
          </w:tcPr>
          <w:p w:rsidR="000C7793" w:rsidRPr="00BE6BFE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93" w:type="dxa"/>
            <w:vAlign w:val="bottom"/>
          </w:tcPr>
          <w:p w:rsidR="000C7793" w:rsidRPr="000C7793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793">
              <w:rPr>
                <w:rFonts w:ascii="Times New Roman" w:hAnsi="Times New Roman"/>
                <w:sz w:val="24"/>
                <w:szCs w:val="24"/>
              </w:rPr>
              <w:t>627220,84</w:t>
            </w:r>
          </w:p>
        </w:tc>
        <w:tc>
          <w:tcPr>
            <w:tcW w:w="3402" w:type="dxa"/>
            <w:vAlign w:val="bottom"/>
          </w:tcPr>
          <w:p w:rsidR="000C7793" w:rsidRPr="000C7793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793">
              <w:rPr>
                <w:rFonts w:ascii="Times New Roman" w:hAnsi="Times New Roman"/>
                <w:sz w:val="24"/>
                <w:szCs w:val="24"/>
              </w:rPr>
              <w:t>2199084,90</w:t>
            </w:r>
          </w:p>
        </w:tc>
      </w:tr>
      <w:tr w:rsidR="000C7793" w:rsidRPr="00BE6BFE" w:rsidTr="001A75D0">
        <w:trPr>
          <w:jc w:val="center"/>
        </w:trPr>
        <w:tc>
          <w:tcPr>
            <w:tcW w:w="1952" w:type="dxa"/>
            <w:vAlign w:val="center"/>
          </w:tcPr>
          <w:p w:rsidR="000C7793" w:rsidRPr="00BE6BFE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93" w:type="dxa"/>
            <w:vAlign w:val="bottom"/>
          </w:tcPr>
          <w:p w:rsidR="000C7793" w:rsidRPr="000C7793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793">
              <w:rPr>
                <w:rFonts w:ascii="Times New Roman" w:hAnsi="Times New Roman"/>
                <w:sz w:val="24"/>
                <w:szCs w:val="24"/>
              </w:rPr>
              <w:t>627188,20</w:t>
            </w:r>
          </w:p>
        </w:tc>
        <w:tc>
          <w:tcPr>
            <w:tcW w:w="3402" w:type="dxa"/>
            <w:vAlign w:val="bottom"/>
          </w:tcPr>
          <w:p w:rsidR="000C7793" w:rsidRPr="000C7793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793">
              <w:rPr>
                <w:rFonts w:ascii="Times New Roman" w:hAnsi="Times New Roman"/>
                <w:sz w:val="24"/>
                <w:szCs w:val="24"/>
              </w:rPr>
              <w:t>2198915,66</w:t>
            </w:r>
          </w:p>
        </w:tc>
      </w:tr>
      <w:tr w:rsidR="000C7793" w:rsidRPr="00BE6BFE" w:rsidTr="001A75D0">
        <w:trPr>
          <w:jc w:val="center"/>
        </w:trPr>
        <w:tc>
          <w:tcPr>
            <w:tcW w:w="1952" w:type="dxa"/>
            <w:vAlign w:val="center"/>
          </w:tcPr>
          <w:p w:rsidR="000C7793" w:rsidRPr="00BE6BFE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93" w:type="dxa"/>
            <w:vAlign w:val="bottom"/>
          </w:tcPr>
          <w:p w:rsidR="000C7793" w:rsidRPr="000C7793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793">
              <w:rPr>
                <w:rFonts w:ascii="Times New Roman" w:hAnsi="Times New Roman"/>
                <w:sz w:val="24"/>
                <w:szCs w:val="24"/>
              </w:rPr>
              <w:t>627119,76</w:t>
            </w:r>
          </w:p>
        </w:tc>
        <w:tc>
          <w:tcPr>
            <w:tcW w:w="3402" w:type="dxa"/>
            <w:vAlign w:val="bottom"/>
          </w:tcPr>
          <w:p w:rsidR="000C7793" w:rsidRPr="000C7793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793">
              <w:rPr>
                <w:rFonts w:ascii="Times New Roman" w:hAnsi="Times New Roman"/>
                <w:sz w:val="24"/>
                <w:szCs w:val="24"/>
              </w:rPr>
              <w:t>2198926,49</w:t>
            </w:r>
          </w:p>
        </w:tc>
      </w:tr>
      <w:tr w:rsidR="000C7793" w:rsidRPr="00BE6BFE" w:rsidTr="001A75D0">
        <w:trPr>
          <w:jc w:val="center"/>
        </w:trPr>
        <w:tc>
          <w:tcPr>
            <w:tcW w:w="1952" w:type="dxa"/>
            <w:vAlign w:val="center"/>
          </w:tcPr>
          <w:p w:rsidR="000C7793" w:rsidRPr="00BE6BFE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93" w:type="dxa"/>
            <w:vAlign w:val="bottom"/>
          </w:tcPr>
          <w:p w:rsidR="000C7793" w:rsidRPr="000C7793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793">
              <w:rPr>
                <w:rFonts w:ascii="Times New Roman" w:hAnsi="Times New Roman"/>
                <w:sz w:val="24"/>
                <w:szCs w:val="24"/>
              </w:rPr>
              <w:t>627061,76</w:t>
            </w:r>
          </w:p>
        </w:tc>
        <w:tc>
          <w:tcPr>
            <w:tcW w:w="3402" w:type="dxa"/>
            <w:vAlign w:val="bottom"/>
          </w:tcPr>
          <w:p w:rsidR="000C7793" w:rsidRPr="000C7793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793">
              <w:rPr>
                <w:rFonts w:ascii="Times New Roman" w:hAnsi="Times New Roman"/>
                <w:sz w:val="24"/>
                <w:szCs w:val="24"/>
              </w:rPr>
              <w:t>2199017,57</w:t>
            </w:r>
          </w:p>
        </w:tc>
      </w:tr>
      <w:tr w:rsidR="000C7793" w:rsidRPr="00BE6BFE" w:rsidTr="001A75D0">
        <w:trPr>
          <w:jc w:val="center"/>
        </w:trPr>
        <w:tc>
          <w:tcPr>
            <w:tcW w:w="1952" w:type="dxa"/>
            <w:vAlign w:val="center"/>
          </w:tcPr>
          <w:p w:rsidR="000C7793" w:rsidRPr="00BE6BFE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93" w:type="dxa"/>
            <w:vAlign w:val="bottom"/>
          </w:tcPr>
          <w:p w:rsidR="000C7793" w:rsidRPr="000C7793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793">
              <w:rPr>
                <w:rFonts w:ascii="Times New Roman" w:hAnsi="Times New Roman"/>
                <w:sz w:val="24"/>
                <w:szCs w:val="24"/>
              </w:rPr>
              <w:t>627054,42</w:t>
            </w:r>
          </w:p>
        </w:tc>
        <w:tc>
          <w:tcPr>
            <w:tcW w:w="3402" w:type="dxa"/>
            <w:vAlign w:val="bottom"/>
          </w:tcPr>
          <w:p w:rsidR="000C7793" w:rsidRPr="000C7793" w:rsidRDefault="000C7793" w:rsidP="000C77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793">
              <w:rPr>
                <w:rFonts w:ascii="Times New Roman" w:hAnsi="Times New Roman"/>
                <w:sz w:val="24"/>
                <w:szCs w:val="24"/>
              </w:rPr>
              <w:t>2199013,02</w:t>
            </w:r>
          </w:p>
        </w:tc>
      </w:tr>
    </w:tbl>
    <w:p w:rsidR="00A25015" w:rsidRPr="006812D1" w:rsidRDefault="00A25015" w:rsidP="006812D1">
      <w:pPr>
        <w:spacing w:before="120" w:after="120" w:line="240" w:lineRule="auto"/>
        <w:rPr>
          <w:i/>
          <w:sz w:val="20"/>
          <w:szCs w:val="20"/>
        </w:rPr>
      </w:pPr>
      <w:r w:rsidRPr="006812D1">
        <w:rPr>
          <w:i/>
          <w:sz w:val="20"/>
          <w:szCs w:val="20"/>
        </w:rPr>
        <w:t xml:space="preserve">Таблица </w:t>
      </w:r>
      <w:r w:rsidR="00765AB9" w:rsidRPr="006812D1">
        <w:rPr>
          <w:i/>
          <w:sz w:val="20"/>
          <w:szCs w:val="20"/>
        </w:rPr>
        <w:t>4</w:t>
      </w:r>
      <w:r w:rsidR="006812D1">
        <w:rPr>
          <w:i/>
          <w:sz w:val="20"/>
          <w:szCs w:val="20"/>
        </w:rPr>
        <w:t xml:space="preserve"> - п</w:t>
      </w:r>
      <w:r w:rsidRPr="006812D1">
        <w:rPr>
          <w:i/>
          <w:sz w:val="20"/>
          <w:szCs w:val="20"/>
        </w:rPr>
        <w:t>еречень координат поворотных точек публичного сервитута</w:t>
      </w:r>
    </w:p>
    <w:tbl>
      <w:tblPr>
        <w:tblStyle w:val="4b"/>
        <w:tblW w:w="8647" w:type="dxa"/>
        <w:jc w:val="center"/>
        <w:tblLook w:val="04A0" w:firstRow="1" w:lastRow="0" w:firstColumn="1" w:lastColumn="0" w:noHBand="0" w:noVBand="1"/>
      </w:tblPr>
      <w:tblGrid>
        <w:gridCol w:w="1952"/>
        <w:gridCol w:w="3293"/>
        <w:gridCol w:w="3402"/>
      </w:tblGrid>
      <w:tr w:rsidR="00A25015" w:rsidRPr="00BE6BFE" w:rsidTr="00A25015">
        <w:trPr>
          <w:jc w:val="center"/>
        </w:trPr>
        <w:tc>
          <w:tcPr>
            <w:tcW w:w="1952" w:type="dxa"/>
            <w:vMerge w:val="restart"/>
            <w:shd w:val="clear" w:color="auto" w:fill="F2F2F2" w:themeFill="background1" w:themeFillShade="F2"/>
            <w:vAlign w:val="center"/>
          </w:tcPr>
          <w:p w:rsidR="00A25015" w:rsidRPr="00BE6BFE" w:rsidRDefault="00A25015" w:rsidP="001A75D0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 xml:space="preserve">Номер точки </w:t>
            </w:r>
            <w:proofErr w:type="gramStart"/>
            <w:r w:rsidRPr="00BE6BF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E6BF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695" w:type="dxa"/>
            <w:gridSpan w:val="2"/>
            <w:shd w:val="clear" w:color="auto" w:fill="F2F2F2" w:themeFill="background1" w:themeFillShade="F2"/>
          </w:tcPr>
          <w:p w:rsidR="00A25015" w:rsidRPr="00BE6BFE" w:rsidRDefault="00A25015" w:rsidP="001A75D0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Координаты</w:t>
            </w:r>
          </w:p>
        </w:tc>
      </w:tr>
      <w:tr w:rsidR="00A25015" w:rsidRPr="00BE6BFE" w:rsidTr="00A25015">
        <w:trPr>
          <w:jc w:val="center"/>
        </w:trPr>
        <w:tc>
          <w:tcPr>
            <w:tcW w:w="195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25015" w:rsidRPr="00BE6BFE" w:rsidRDefault="00A25015" w:rsidP="001A75D0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25015" w:rsidRPr="00BE6BFE" w:rsidRDefault="00A25015" w:rsidP="001A75D0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6BFE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25015" w:rsidRPr="00BE6BFE" w:rsidRDefault="00A25015" w:rsidP="001A75D0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6BFE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A25015" w:rsidRPr="00BE6BFE" w:rsidTr="00A25015">
        <w:trPr>
          <w:jc w:val="center"/>
        </w:trPr>
        <w:tc>
          <w:tcPr>
            <w:tcW w:w="1952" w:type="dxa"/>
            <w:shd w:val="clear" w:color="auto" w:fill="F2F2F2" w:themeFill="background1" w:themeFillShade="F2"/>
          </w:tcPr>
          <w:p w:rsidR="00A25015" w:rsidRPr="00BE6BFE" w:rsidRDefault="00A25015" w:rsidP="001A75D0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shd w:val="clear" w:color="auto" w:fill="F2F2F2" w:themeFill="background1" w:themeFillShade="F2"/>
          </w:tcPr>
          <w:p w:rsidR="00A25015" w:rsidRPr="00BE6BFE" w:rsidRDefault="00A25015" w:rsidP="001A75D0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A25015" w:rsidRPr="00BE6BFE" w:rsidRDefault="00A25015" w:rsidP="001A75D0">
            <w:pPr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46B09" w:rsidRPr="00BE6BFE" w:rsidTr="00BC6BC9">
        <w:trPr>
          <w:jc w:val="center"/>
        </w:trPr>
        <w:tc>
          <w:tcPr>
            <w:tcW w:w="1952" w:type="dxa"/>
            <w:vAlign w:val="bottom"/>
          </w:tcPr>
          <w:p w:rsidR="00846B09" w:rsidRPr="00BE6BFE" w:rsidRDefault="00846B09" w:rsidP="00846B09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3" w:type="dxa"/>
          </w:tcPr>
          <w:p w:rsidR="00846B09" w:rsidRPr="00BE6BFE" w:rsidRDefault="00846B09" w:rsidP="00846B0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627124,23</w:t>
            </w:r>
          </w:p>
        </w:tc>
        <w:tc>
          <w:tcPr>
            <w:tcW w:w="3402" w:type="dxa"/>
          </w:tcPr>
          <w:p w:rsidR="00846B09" w:rsidRPr="00BE6BFE" w:rsidRDefault="00846B09" w:rsidP="00846B0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2198925,78</w:t>
            </w:r>
          </w:p>
        </w:tc>
      </w:tr>
      <w:tr w:rsidR="00846B09" w:rsidRPr="00BE6BFE" w:rsidTr="00BC6BC9">
        <w:trPr>
          <w:jc w:val="center"/>
        </w:trPr>
        <w:tc>
          <w:tcPr>
            <w:tcW w:w="1952" w:type="dxa"/>
            <w:vAlign w:val="bottom"/>
          </w:tcPr>
          <w:p w:rsidR="00846B09" w:rsidRPr="00BE6BFE" w:rsidRDefault="00846B09" w:rsidP="00846B09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3" w:type="dxa"/>
          </w:tcPr>
          <w:p w:rsidR="00846B09" w:rsidRPr="00BE6BFE" w:rsidRDefault="00846B09" w:rsidP="00846B0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627139,67</w:t>
            </w:r>
          </w:p>
        </w:tc>
        <w:tc>
          <w:tcPr>
            <w:tcW w:w="3402" w:type="dxa"/>
          </w:tcPr>
          <w:p w:rsidR="00846B09" w:rsidRPr="00BE6BFE" w:rsidRDefault="00846B09" w:rsidP="00846B0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2198923,34</w:t>
            </w:r>
          </w:p>
        </w:tc>
      </w:tr>
      <w:tr w:rsidR="00846B09" w:rsidRPr="00BE6BFE" w:rsidTr="00BC6BC9">
        <w:trPr>
          <w:jc w:val="center"/>
        </w:trPr>
        <w:tc>
          <w:tcPr>
            <w:tcW w:w="1952" w:type="dxa"/>
            <w:vAlign w:val="bottom"/>
          </w:tcPr>
          <w:p w:rsidR="00846B09" w:rsidRPr="00BE6BFE" w:rsidRDefault="00846B09" w:rsidP="00846B09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93" w:type="dxa"/>
          </w:tcPr>
          <w:p w:rsidR="00846B09" w:rsidRPr="00BE6BFE" w:rsidRDefault="00846B09" w:rsidP="00846B0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627139,26</w:t>
            </w:r>
          </w:p>
        </w:tc>
        <w:tc>
          <w:tcPr>
            <w:tcW w:w="3402" w:type="dxa"/>
          </w:tcPr>
          <w:p w:rsidR="00846B09" w:rsidRPr="00BE6BFE" w:rsidRDefault="00846B09" w:rsidP="00846B0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2198919,51</w:t>
            </w:r>
          </w:p>
        </w:tc>
      </w:tr>
      <w:tr w:rsidR="00846B09" w:rsidRPr="00BE6BFE" w:rsidTr="00BC6BC9">
        <w:trPr>
          <w:jc w:val="center"/>
        </w:trPr>
        <w:tc>
          <w:tcPr>
            <w:tcW w:w="1952" w:type="dxa"/>
            <w:vAlign w:val="bottom"/>
          </w:tcPr>
          <w:p w:rsidR="00846B09" w:rsidRPr="00BE6BFE" w:rsidRDefault="00846B09" w:rsidP="00846B09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93" w:type="dxa"/>
          </w:tcPr>
          <w:p w:rsidR="00846B09" w:rsidRPr="00BE6BFE" w:rsidRDefault="00846B09" w:rsidP="00846B0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627131,25</w:t>
            </w:r>
          </w:p>
        </w:tc>
        <w:tc>
          <w:tcPr>
            <w:tcW w:w="3402" w:type="dxa"/>
          </w:tcPr>
          <w:p w:rsidR="00846B09" w:rsidRPr="00BE6BFE" w:rsidRDefault="00846B09" w:rsidP="00846B0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2198920,50</w:t>
            </w:r>
          </w:p>
        </w:tc>
      </w:tr>
      <w:tr w:rsidR="00846B09" w:rsidRPr="00BE6BFE" w:rsidTr="00BC6BC9">
        <w:trPr>
          <w:jc w:val="center"/>
        </w:trPr>
        <w:tc>
          <w:tcPr>
            <w:tcW w:w="1952" w:type="dxa"/>
            <w:vAlign w:val="bottom"/>
          </w:tcPr>
          <w:p w:rsidR="00846B09" w:rsidRPr="00BE6BFE" w:rsidRDefault="00846B09" w:rsidP="00846B09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93" w:type="dxa"/>
          </w:tcPr>
          <w:p w:rsidR="00846B09" w:rsidRPr="00BE6BFE" w:rsidRDefault="00846B09" w:rsidP="00846B0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627123,51</w:t>
            </w:r>
          </w:p>
        </w:tc>
        <w:tc>
          <w:tcPr>
            <w:tcW w:w="3402" w:type="dxa"/>
          </w:tcPr>
          <w:p w:rsidR="00846B09" w:rsidRPr="00BE6BFE" w:rsidRDefault="00846B09" w:rsidP="00846B0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BFE">
              <w:rPr>
                <w:rFonts w:ascii="Times New Roman" w:hAnsi="Times New Roman"/>
                <w:sz w:val="24"/>
                <w:szCs w:val="24"/>
              </w:rPr>
              <w:t>2198922,03</w:t>
            </w:r>
          </w:p>
        </w:tc>
      </w:tr>
    </w:tbl>
    <w:p w:rsidR="00A25015" w:rsidRPr="00BE6BFE" w:rsidRDefault="00A25015" w:rsidP="00A25015">
      <w:pPr>
        <w:suppressAutoHyphens/>
        <w:ind w:firstLine="0"/>
        <w:rPr>
          <w:sz w:val="24"/>
          <w:szCs w:val="24"/>
        </w:rPr>
      </w:pPr>
    </w:p>
    <w:sectPr w:rsidR="00A25015" w:rsidRPr="00BE6BFE" w:rsidSect="000C681A">
      <w:foot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1AB" w:rsidRDefault="00AF41AB" w:rsidP="007B56B1">
      <w:r>
        <w:separator/>
      </w:r>
    </w:p>
  </w:endnote>
  <w:endnote w:type="continuationSeparator" w:id="0">
    <w:p w:rsidR="00AF41AB" w:rsidRDefault="00AF41AB" w:rsidP="007B5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eterburg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34479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344AF" w:rsidRPr="000C681A" w:rsidRDefault="00E344AF" w:rsidP="000C681A">
        <w:pPr>
          <w:pStyle w:val="ae"/>
          <w:ind w:firstLine="0"/>
          <w:jc w:val="center"/>
          <w:rPr>
            <w:sz w:val="24"/>
            <w:szCs w:val="24"/>
          </w:rPr>
        </w:pPr>
        <w:r w:rsidRPr="000C681A">
          <w:rPr>
            <w:sz w:val="24"/>
            <w:szCs w:val="24"/>
          </w:rPr>
          <w:fldChar w:fldCharType="begin"/>
        </w:r>
        <w:r w:rsidRPr="000C681A">
          <w:rPr>
            <w:sz w:val="24"/>
            <w:szCs w:val="24"/>
          </w:rPr>
          <w:instrText>PAGE   \* MERGEFORMAT</w:instrText>
        </w:r>
        <w:r w:rsidRPr="000C681A">
          <w:rPr>
            <w:sz w:val="24"/>
            <w:szCs w:val="24"/>
          </w:rPr>
          <w:fldChar w:fldCharType="separate"/>
        </w:r>
        <w:r w:rsidR="006812D1">
          <w:rPr>
            <w:noProof/>
            <w:sz w:val="24"/>
            <w:szCs w:val="24"/>
          </w:rPr>
          <w:t>2</w:t>
        </w:r>
        <w:r w:rsidRPr="000C681A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1AB" w:rsidRDefault="00AF41AB" w:rsidP="007B56B1">
      <w:r>
        <w:separator/>
      </w:r>
    </w:p>
  </w:footnote>
  <w:footnote w:type="continuationSeparator" w:id="0">
    <w:p w:rsidR="00AF41AB" w:rsidRDefault="00AF41AB" w:rsidP="007B56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3D4BEB0"/>
    <w:lvl w:ilvl="0">
      <w:start w:val="1"/>
      <w:numFmt w:val="decimal"/>
      <w:lvlText w:val="%1."/>
      <w:lvlJc w:val="left"/>
      <w:pPr>
        <w:tabs>
          <w:tab w:val="num" w:pos="1918"/>
        </w:tabs>
        <w:ind w:left="1918" w:hanging="360"/>
      </w:pPr>
      <w:rPr>
        <w:rFonts w:cs="Times New Roman"/>
      </w:rPr>
    </w:lvl>
  </w:abstractNum>
  <w:abstractNum w:abstractNumId="1">
    <w:nsid w:val="FFFFFF7D"/>
    <w:multiLevelType w:val="singleLevel"/>
    <w:tmpl w:val="84B0DA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C2232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F58E8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B16C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040C2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42AB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46833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03A5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D789AC8"/>
    <w:lvl w:ilvl="0">
      <w:start w:val="1"/>
      <w:numFmt w:val="bullet"/>
      <w:pStyle w:val="TimesNewRoma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2">
    <w:nsid w:val="00000004"/>
    <w:multiLevelType w:val="multilevel"/>
    <w:tmpl w:val="00000004"/>
    <w:name w:val="WW8Num7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"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3">
    <w:nsid w:val="00000005"/>
    <w:multiLevelType w:val="singleLevel"/>
    <w:tmpl w:val="00000005"/>
    <w:name w:val="WW8Num10"/>
    <w:styleLink w:val="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4">
    <w:nsid w:val="00000006"/>
    <w:multiLevelType w:val="multilevel"/>
    <w:tmpl w:val="00000006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5">
    <w:nsid w:val="00000007"/>
    <w:multiLevelType w:val="singleLevel"/>
    <w:tmpl w:val="00000007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>
    <w:nsid w:val="00000008"/>
    <w:multiLevelType w:val="singleLevel"/>
    <w:tmpl w:val="00000008"/>
    <w:name w:val="WW8Num23"/>
    <w:lvl w:ilvl="0">
      <w:start w:val="1"/>
      <w:numFmt w:val="decimal"/>
      <w:lvlText w:val="Рисунок 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0000000A"/>
    <w:multiLevelType w:val="singleLevel"/>
    <w:tmpl w:val="0000000A"/>
    <w:name w:val="WW8Num28"/>
    <w:lvl w:ilvl="0">
      <w:start w:val="1"/>
      <w:numFmt w:val="bullet"/>
      <w:lvlText w:val=""/>
      <w:lvlJc w:val="left"/>
      <w:pPr>
        <w:tabs>
          <w:tab w:val="num" w:pos="1080"/>
        </w:tabs>
        <w:ind w:firstLine="851"/>
      </w:pPr>
      <w:rPr>
        <w:rFonts w:ascii="Symbol" w:hAnsi="Symbol"/>
      </w:rPr>
    </w:lvl>
  </w:abstractNum>
  <w:abstractNum w:abstractNumId="18">
    <w:nsid w:val="0000000B"/>
    <w:multiLevelType w:val="multilevel"/>
    <w:tmpl w:val="0000000B"/>
    <w:name w:val="WW8Num29"/>
    <w:lvl w:ilvl="0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/>
        <w:color w:val="auto"/>
      </w:rPr>
    </w:lvl>
    <w:lvl w:ilvl="1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9">
    <w:nsid w:val="0000000C"/>
    <w:multiLevelType w:val="singleLevel"/>
    <w:tmpl w:val="0000000C"/>
    <w:name w:val="WW8Num34"/>
    <w:lvl w:ilvl="0">
      <w:start w:val="1"/>
      <w:numFmt w:val="decimal"/>
      <w:lvlText w:val="Таблица %1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</w:abstractNum>
  <w:abstractNum w:abstractNumId="20">
    <w:nsid w:val="0000000D"/>
    <w:multiLevelType w:val="multilevel"/>
    <w:tmpl w:val="0000000D"/>
    <w:name w:val="WW8StyleNum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>
    <w:nsid w:val="0000000E"/>
    <w:multiLevelType w:val="multilevel"/>
    <w:tmpl w:val="0000000E"/>
    <w:name w:val="WW8Style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>
    <w:nsid w:val="0000000F"/>
    <w:multiLevelType w:val="multilevel"/>
    <w:tmpl w:val="0000000F"/>
    <w:name w:val="WW8Style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>
    <w:nsid w:val="01DF7393"/>
    <w:multiLevelType w:val="hybridMultilevel"/>
    <w:tmpl w:val="459A909C"/>
    <w:lvl w:ilvl="0" w:tplc="E0F8322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0243697F"/>
    <w:multiLevelType w:val="hybridMultilevel"/>
    <w:tmpl w:val="5F36188C"/>
    <w:styleLink w:val="111111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02EB220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05814BCF"/>
    <w:multiLevelType w:val="multilevel"/>
    <w:tmpl w:val="0419001D"/>
    <w:name w:val="WW8Num9"/>
    <w:styleLink w:val="1ai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0E2E2298"/>
    <w:multiLevelType w:val="multilevel"/>
    <w:tmpl w:val="0854E7CE"/>
    <w:lvl w:ilvl="0">
      <w:start w:val="1"/>
      <w:numFmt w:val="upperRoman"/>
      <w:lvlText w:val="Статья %1."/>
      <w:lvlJc w:val="left"/>
      <w:rPr>
        <w:rFonts w:cs="Times New Roman"/>
      </w:rPr>
    </w:lvl>
    <w:lvl w:ilvl="1">
      <w:start w:val="1"/>
      <w:numFmt w:val="decimalZero"/>
      <w:isLgl/>
      <w:lvlText w:val="Раздел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8">
    <w:nsid w:val="197E2819"/>
    <w:multiLevelType w:val="hybridMultilevel"/>
    <w:tmpl w:val="1EB0ADE2"/>
    <w:lvl w:ilvl="0" w:tplc="74D6CE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1B1F2650"/>
    <w:multiLevelType w:val="hybridMultilevel"/>
    <w:tmpl w:val="4A563B1A"/>
    <w:lvl w:ilvl="0" w:tplc="4D787ED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C080CBF"/>
    <w:multiLevelType w:val="multilevel"/>
    <w:tmpl w:val="35CC5B78"/>
    <w:styleLink w:val="1ai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1C0B7994"/>
    <w:multiLevelType w:val="multilevel"/>
    <w:tmpl w:val="04190023"/>
    <w:styleLink w:val="2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>
    <w:nsid w:val="1E9A311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3">
    <w:nsid w:val="27227B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28DB09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>
    <w:nsid w:val="2A2D41CA"/>
    <w:multiLevelType w:val="hybridMultilevel"/>
    <w:tmpl w:val="257AF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5A42214"/>
    <w:multiLevelType w:val="hybridMultilevel"/>
    <w:tmpl w:val="47F03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9F11538"/>
    <w:multiLevelType w:val="hybridMultilevel"/>
    <w:tmpl w:val="82464C74"/>
    <w:lvl w:ilvl="0" w:tplc="FFFFFFFF">
      <w:start w:val="1"/>
      <w:numFmt w:val="bullet"/>
      <w:pStyle w:val="-S"/>
      <w:lvlText w:val=""/>
      <w:lvlJc w:val="left"/>
      <w:pPr>
        <w:tabs>
          <w:tab w:val="num" w:pos="1021"/>
        </w:tabs>
        <w:ind w:firstLine="68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D1C2EA7"/>
    <w:multiLevelType w:val="hybridMultilevel"/>
    <w:tmpl w:val="E3549766"/>
    <w:styleLink w:val="1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1E9532F"/>
    <w:multiLevelType w:val="hybridMultilevel"/>
    <w:tmpl w:val="111A67F2"/>
    <w:styleLink w:val="1ai1"/>
    <w:lvl w:ilvl="0" w:tplc="2B18BB68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40">
    <w:nsid w:val="42015BD2"/>
    <w:multiLevelType w:val="hybridMultilevel"/>
    <w:tmpl w:val="8CC606A4"/>
    <w:lvl w:ilvl="0" w:tplc="E7101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44C63538"/>
    <w:multiLevelType w:val="hybridMultilevel"/>
    <w:tmpl w:val="C20AA52A"/>
    <w:lvl w:ilvl="0" w:tplc="4D787ED8">
      <w:start w:val="1"/>
      <w:numFmt w:val="decimal"/>
      <w:lvlText w:val="%1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BDF68B4"/>
    <w:multiLevelType w:val="multilevel"/>
    <w:tmpl w:val="0419001F"/>
    <w:styleLink w:val="1111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3">
    <w:nsid w:val="4C8126EF"/>
    <w:multiLevelType w:val="hybridMultilevel"/>
    <w:tmpl w:val="AF584A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5C933EB8"/>
    <w:multiLevelType w:val="hybridMultilevel"/>
    <w:tmpl w:val="04324404"/>
    <w:lvl w:ilvl="0" w:tplc="DBF03A0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45">
    <w:nsid w:val="5D281F5F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ind w:left="0" w:firstLine="0"/>
      </w:pPr>
    </w:lvl>
    <w:lvl w:ilvl="1">
      <w:start w:val="1"/>
      <w:numFmt w:val="decimalZero"/>
      <w:pStyle w:val="20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6">
    <w:nsid w:val="61926051"/>
    <w:multiLevelType w:val="hybridMultilevel"/>
    <w:tmpl w:val="2A401E10"/>
    <w:lvl w:ilvl="0" w:tplc="4D787ED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6EA6E25"/>
    <w:multiLevelType w:val="hybridMultilevel"/>
    <w:tmpl w:val="51E4FD3A"/>
    <w:lvl w:ilvl="0" w:tplc="569ABE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>
    <w:nsid w:val="68F13BC0"/>
    <w:multiLevelType w:val="multilevel"/>
    <w:tmpl w:val="35CC5B78"/>
    <w:styleLink w:val="1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9">
    <w:nsid w:val="77E96A50"/>
    <w:multiLevelType w:val="hybridMultilevel"/>
    <w:tmpl w:val="8E20F4A8"/>
    <w:lvl w:ilvl="0" w:tplc="4D787ED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663590"/>
    <w:multiLevelType w:val="multilevel"/>
    <w:tmpl w:val="8132FD98"/>
    <w:lvl w:ilvl="0">
      <w:start w:val="1"/>
      <w:numFmt w:val="upperRoman"/>
      <w:lvlText w:val="Статья %1."/>
      <w:lvlJc w:val="left"/>
      <w:rPr>
        <w:rFonts w:cs="Times New Roman"/>
      </w:rPr>
    </w:lvl>
    <w:lvl w:ilvl="1">
      <w:start w:val="1"/>
      <w:numFmt w:val="decimalZero"/>
      <w:isLgl/>
      <w:lvlText w:val="Раздел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3"/>
  </w:num>
  <w:num w:numId="22">
    <w:abstractNumId w:val="42"/>
  </w:num>
  <w:num w:numId="23">
    <w:abstractNumId w:val="26"/>
  </w:num>
  <w:num w:numId="24">
    <w:abstractNumId w:val="31"/>
  </w:num>
  <w:num w:numId="25">
    <w:abstractNumId w:val="39"/>
  </w:num>
  <w:num w:numId="26">
    <w:abstractNumId w:val="38"/>
  </w:num>
  <w:num w:numId="27">
    <w:abstractNumId w:val="24"/>
  </w:num>
  <w:num w:numId="28">
    <w:abstractNumId w:val="30"/>
  </w:num>
  <w:num w:numId="29">
    <w:abstractNumId w:val="48"/>
  </w:num>
  <w:num w:numId="30">
    <w:abstractNumId w:val="37"/>
  </w:num>
  <w:num w:numId="31">
    <w:abstractNumId w:val="28"/>
  </w:num>
  <w:num w:numId="32">
    <w:abstractNumId w:val="50"/>
  </w:num>
  <w:num w:numId="33">
    <w:abstractNumId w:val="27"/>
  </w:num>
  <w:num w:numId="34">
    <w:abstractNumId w:val="34"/>
  </w:num>
  <w:num w:numId="35">
    <w:abstractNumId w:val="32"/>
  </w:num>
  <w:num w:numId="36">
    <w:abstractNumId w:val="45"/>
  </w:num>
  <w:num w:numId="37">
    <w:abstractNumId w:val="33"/>
  </w:num>
  <w:num w:numId="38">
    <w:abstractNumId w:val="25"/>
  </w:num>
  <w:num w:numId="39">
    <w:abstractNumId w:val="47"/>
  </w:num>
  <w:num w:numId="40">
    <w:abstractNumId w:val="43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</w:num>
  <w:num w:numId="43">
    <w:abstractNumId w:val="29"/>
  </w:num>
  <w:num w:numId="44">
    <w:abstractNumId w:val="36"/>
  </w:num>
  <w:num w:numId="45">
    <w:abstractNumId w:val="35"/>
  </w:num>
  <w:num w:numId="46">
    <w:abstractNumId w:val="49"/>
  </w:num>
  <w:num w:numId="47">
    <w:abstractNumId w:val="46"/>
  </w:num>
  <w:num w:numId="48">
    <w:abstractNumId w:val="23"/>
  </w:num>
  <w:num w:numId="49">
    <w:abstractNumId w:val="44"/>
  </w:num>
  <w:num w:numId="50">
    <w:abstractNumId w:val="4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onsecutiveHyphenLimit w:val="13"/>
  <w:hyphenationZone w:val="357"/>
  <w:doNotHyphenateCaps/>
  <w:drawingGridHorizontalSpacing w:val="14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3B"/>
    <w:rsid w:val="0000200E"/>
    <w:rsid w:val="000021FE"/>
    <w:rsid w:val="000022F9"/>
    <w:rsid w:val="000027AA"/>
    <w:rsid w:val="000036F4"/>
    <w:rsid w:val="00005823"/>
    <w:rsid w:val="000100A9"/>
    <w:rsid w:val="00010150"/>
    <w:rsid w:val="0001041E"/>
    <w:rsid w:val="00011EFC"/>
    <w:rsid w:val="0001269A"/>
    <w:rsid w:val="00013875"/>
    <w:rsid w:val="00014B97"/>
    <w:rsid w:val="00015FA4"/>
    <w:rsid w:val="00020329"/>
    <w:rsid w:val="00020C21"/>
    <w:rsid w:val="000216FA"/>
    <w:rsid w:val="00021E8E"/>
    <w:rsid w:val="0002287D"/>
    <w:rsid w:val="00024905"/>
    <w:rsid w:val="00025E3B"/>
    <w:rsid w:val="00026099"/>
    <w:rsid w:val="0003165A"/>
    <w:rsid w:val="00031797"/>
    <w:rsid w:val="00031889"/>
    <w:rsid w:val="00031941"/>
    <w:rsid w:val="000326B6"/>
    <w:rsid w:val="000333CB"/>
    <w:rsid w:val="00034E7F"/>
    <w:rsid w:val="000353D9"/>
    <w:rsid w:val="00036252"/>
    <w:rsid w:val="000379E9"/>
    <w:rsid w:val="00040370"/>
    <w:rsid w:val="00041361"/>
    <w:rsid w:val="0004467C"/>
    <w:rsid w:val="0004480D"/>
    <w:rsid w:val="00045EC9"/>
    <w:rsid w:val="00050AA3"/>
    <w:rsid w:val="00050DBE"/>
    <w:rsid w:val="00051104"/>
    <w:rsid w:val="000527BB"/>
    <w:rsid w:val="00053703"/>
    <w:rsid w:val="00056343"/>
    <w:rsid w:val="00056D44"/>
    <w:rsid w:val="000579F8"/>
    <w:rsid w:val="00057DB1"/>
    <w:rsid w:val="0006057B"/>
    <w:rsid w:val="00060AE7"/>
    <w:rsid w:val="00060BC0"/>
    <w:rsid w:val="00060FF4"/>
    <w:rsid w:val="000625B3"/>
    <w:rsid w:val="000660AD"/>
    <w:rsid w:val="0006676E"/>
    <w:rsid w:val="000670F2"/>
    <w:rsid w:val="00067225"/>
    <w:rsid w:val="00070AB9"/>
    <w:rsid w:val="0007100A"/>
    <w:rsid w:val="000740EE"/>
    <w:rsid w:val="00074547"/>
    <w:rsid w:val="0007471A"/>
    <w:rsid w:val="00076D62"/>
    <w:rsid w:val="00077CEF"/>
    <w:rsid w:val="00081523"/>
    <w:rsid w:val="000826F9"/>
    <w:rsid w:val="00082844"/>
    <w:rsid w:val="00082C94"/>
    <w:rsid w:val="0008385B"/>
    <w:rsid w:val="00083875"/>
    <w:rsid w:val="000847CA"/>
    <w:rsid w:val="000849F7"/>
    <w:rsid w:val="00086B35"/>
    <w:rsid w:val="00086F1C"/>
    <w:rsid w:val="0009173C"/>
    <w:rsid w:val="00091871"/>
    <w:rsid w:val="0009476F"/>
    <w:rsid w:val="00095745"/>
    <w:rsid w:val="00095A83"/>
    <w:rsid w:val="00096135"/>
    <w:rsid w:val="000962FC"/>
    <w:rsid w:val="000A0803"/>
    <w:rsid w:val="000A114D"/>
    <w:rsid w:val="000A4B11"/>
    <w:rsid w:val="000A5375"/>
    <w:rsid w:val="000A6FAB"/>
    <w:rsid w:val="000B1EA5"/>
    <w:rsid w:val="000B2194"/>
    <w:rsid w:val="000B2454"/>
    <w:rsid w:val="000B2AB6"/>
    <w:rsid w:val="000B566D"/>
    <w:rsid w:val="000B67DF"/>
    <w:rsid w:val="000B6CBD"/>
    <w:rsid w:val="000B7449"/>
    <w:rsid w:val="000C0946"/>
    <w:rsid w:val="000C0C43"/>
    <w:rsid w:val="000C105A"/>
    <w:rsid w:val="000C3915"/>
    <w:rsid w:val="000C3F55"/>
    <w:rsid w:val="000C5E51"/>
    <w:rsid w:val="000C681A"/>
    <w:rsid w:val="000C7793"/>
    <w:rsid w:val="000C77A3"/>
    <w:rsid w:val="000C78FD"/>
    <w:rsid w:val="000C7FAE"/>
    <w:rsid w:val="000D0B82"/>
    <w:rsid w:val="000D0BA6"/>
    <w:rsid w:val="000D1052"/>
    <w:rsid w:val="000D3124"/>
    <w:rsid w:val="000D47DF"/>
    <w:rsid w:val="000D761E"/>
    <w:rsid w:val="000E2460"/>
    <w:rsid w:val="000E54B4"/>
    <w:rsid w:val="000E5BEC"/>
    <w:rsid w:val="000E6FAC"/>
    <w:rsid w:val="000F0619"/>
    <w:rsid w:val="000F18C2"/>
    <w:rsid w:val="000F1EB3"/>
    <w:rsid w:val="000F36A8"/>
    <w:rsid w:val="000F42A9"/>
    <w:rsid w:val="000F4916"/>
    <w:rsid w:val="000F61A5"/>
    <w:rsid w:val="001001DB"/>
    <w:rsid w:val="00101CBF"/>
    <w:rsid w:val="001031DC"/>
    <w:rsid w:val="001042E5"/>
    <w:rsid w:val="0010434B"/>
    <w:rsid w:val="0010518B"/>
    <w:rsid w:val="00105398"/>
    <w:rsid w:val="00105ECF"/>
    <w:rsid w:val="00107B50"/>
    <w:rsid w:val="00107CAB"/>
    <w:rsid w:val="001117EC"/>
    <w:rsid w:val="00112594"/>
    <w:rsid w:val="001125E9"/>
    <w:rsid w:val="00112A0A"/>
    <w:rsid w:val="00113EB0"/>
    <w:rsid w:val="001152F0"/>
    <w:rsid w:val="0011629B"/>
    <w:rsid w:val="00116479"/>
    <w:rsid w:val="00116986"/>
    <w:rsid w:val="00117270"/>
    <w:rsid w:val="00120B3F"/>
    <w:rsid w:val="00121822"/>
    <w:rsid w:val="00122E19"/>
    <w:rsid w:val="001230EF"/>
    <w:rsid w:val="00125704"/>
    <w:rsid w:val="0012572F"/>
    <w:rsid w:val="00126580"/>
    <w:rsid w:val="00126E6F"/>
    <w:rsid w:val="001273F1"/>
    <w:rsid w:val="001301DB"/>
    <w:rsid w:val="001329B2"/>
    <w:rsid w:val="001355FE"/>
    <w:rsid w:val="00135F08"/>
    <w:rsid w:val="0013613D"/>
    <w:rsid w:val="001361D9"/>
    <w:rsid w:val="00136DA9"/>
    <w:rsid w:val="001378B5"/>
    <w:rsid w:val="001410B3"/>
    <w:rsid w:val="00142032"/>
    <w:rsid w:val="001420FF"/>
    <w:rsid w:val="001435DA"/>
    <w:rsid w:val="0014619B"/>
    <w:rsid w:val="00147379"/>
    <w:rsid w:val="00150F90"/>
    <w:rsid w:val="0015248F"/>
    <w:rsid w:val="00153EF0"/>
    <w:rsid w:val="0015464D"/>
    <w:rsid w:val="00156DE2"/>
    <w:rsid w:val="00156EA7"/>
    <w:rsid w:val="001574F3"/>
    <w:rsid w:val="0016022C"/>
    <w:rsid w:val="00160B1F"/>
    <w:rsid w:val="00160D9D"/>
    <w:rsid w:val="00161AFD"/>
    <w:rsid w:val="00162EFD"/>
    <w:rsid w:val="00164B8C"/>
    <w:rsid w:val="00165E35"/>
    <w:rsid w:val="00170327"/>
    <w:rsid w:val="00170B6A"/>
    <w:rsid w:val="00173945"/>
    <w:rsid w:val="00173CD1"/>
    <w:rsid w:val="00175239"/>
    <w:rsid w:val="0017587F"/>
    <w:rsid w:val="0017723D"/>
    <w:rsid w:val="00177405"/>
    <w:rsid w:val="00181C22"/>
    <w:rsid w:val="00181F3A"/>
    <w:rsid w:val="001839C1"/>
    <w:rsid w:val="00185385"/>
    <w:rsid w:val="00185671"/>
    <w:rsid w:val="00185CE8"/>
    <w:rsid w:val="001878CE"/>
    <w:rsid w:val="001901B5"/>
    <w:rsid w:val="00190B8F"/>
    <w:rsid w:val="00190D98"/>
    <w:rsid w:val="0019121D"/>
    <w:rsid w:val="001946F3"/>
    <w:rsid w:val="00194AF3"/>
    <w:rsid w:val="00194D9F"/>
    <w:rsid w:val="00195E4B"/>
    <w:rsid w:val="001977DA"/>
    <w:rsid w:val="001A15E6"/>
    <w:rsid w:val="001A3867"/>
    <w:rsid w:val="001A4E8D"/>
    <w:rsid w:val="001A6F44"/>
    <w:rsid w:val="001A75D0"/>
    <w:rsid w:val="001A7683"/>
    <w:rsid w:val="001B00FD"/>
    <w:rsid w:val="001B25D2"/>
    <w:rsid w:val="001B5037"/>
    <w:rsid w:val="001B628B"/>
    <w:rsid w:val="001B6C21"/>
    <w:rsid w:val="001C0EEC"/>
    <w:rsid w:val="001C4C96"/>
    <w:rsid w:val="001D04A9"/>
    <w:rsid w:val="001D0CC6"/>
    <w:rsid w:val="001D10D5"/>
    <w:rsid w:val="001D1B42"/>
    <w:rsid w:val="001D2875"/>
    <w:rsid w:val="001D53BD"/>
    <w:rsid w:val="001D6E55"/>
    <w:rsid w:val="001E02BD"/>
    <w:rsid w:val="001E0ACB"/>
    <w:rsid w:val="001E2FD1"/>
    <w:rsid w:val="001E500C"/>
    <w:rsid w:val="001E52FE"/>
    <w:rsid w:val="001E5CA3"/>
    <w:rsid w:val="001E78FF"/>
    <w:rsid w:val="001F391E"/>
    <w:rsid w:val="001F3986"/>
    <w:rsid w:val="001F4BEF"/>
    <w:rsid w:val="001F51D1"/>
    <w:rsid w:val="001F5730"/>
    <w:rsid w:val="001F69DA"/>
    <w:rsid w:val="001F7F19"/>
    <w:rsid w:val="00201D57"/>
    <w:rsid w:val="00201E3F"/>
    <w:rsid w:val="00202CC5"/>
    <w:rsid w:val="00202DD3"/>
    <w:rsid w:val="00203193"/>
    <w:rsid w:val="002031AB"/>
    <w:rsid w:val="00205CA3"/>
    <w:rsid w:val="00206325"/>
    <w:rsid w:val="00206C96"/>
    <w:rsid w:val="00210659"/>
    <w:rsid w:val="00211F51"/>
    <w:rsid w:val="00214022"/>
    <w:rsid w:val="002142B5"/>
    <w:rsid w:val="00215BA6"/>
    <w:rsid w:val="00215C8E"/>
    <w:rsid w:val="00216000"/>
    <w:rsid w:val="00216FE5"/>
    <w:rsid w:val="00217184"/>
    <w:rsid w:val="00217C19"/>
    <w:rsid w:val="00220188"/>
    <w:rsid w:val="002231D6"/>
    <w:rsid w:val="00223B92"/>
    <w:rsid w:val="00225013"/>
    <w:rsid w:val="00225F55"/>
    <w:rsid w:val="0022619F"/>
    <w:rsid w:val="00226B97"/>
    <w:rsid w:val="00230487"/>
    <w:rsid w:val="00230BBB"/>
    <w:rsid w:val="00234085"/>
    <w:rsid w:val="00234C5C"/>
    <w:rsid w:val="00235B9E"/>
    <w:rsid w:val="00235F0E"/>
    <w:rsid w:val="00236313"/>
    <w:rsid w:val="00237207"/>
    <w:rsid w:val="002376A3"/>
    <w:rsid w:val="00237ABA"/>
    <w:rsid w:val="00240966"/>
    <w:rsid w:val="00242651"/>
    <w:rsid w:val="0024304F"/>
    <w:rsid w:val="00247258"/>
    <w:rsid w:val="00247A77"/>
    <w:rsid w:val="002507FA"/>
    <w:rsid w:val="00253B2A"/>
    <w:rsid w:val="00253B48"/>
    <w:rsid w:val="002546C5"/>
    <w:rsid w:val="00256F31"/>
    <w:rsid w:val="00256F7C"/>
    <w:rsid w:val="00260387"/>
    <w:rsid w:val="00260C91"/>
    <w:rsid w:val="00262D6C"/>
    <w:rsid w:val="0026357B"/>
    <w:rsid w:val="00263659"/>
    <w:rsid w:val="00263CC7"/>
    <w:rsid w:val="002648F9"/>
    <w:rsid w:val="00265213"/>
    <w:rsid w:val="0026665E"/>
    <w:rsid w:val="00271E50"/>
    <w:rsid w:val="002741BA"/>
    <w:rsid w:val="002743C0"/>
    <w:rsid w:val="002748E1"/>
    <w:rsid w:val="002810CF"/>
    <w:rsid w:val="0028648D"/>
    <w:rsid w:val="0029196D"/>
    <w:rsid w:val="002919DA"/>
    <w:rsid w:val="00291DF7"/>
    <w:rsid w:val="002946D0"/>
    <w:rsid w:val="00294A6C"/>
    <w:rsid w:val="00295030"/>
    <w:rsid w:val="00295399"/>
    <w:rsid w:val="00295CDF"/>
    <w:rsid w:val="002967D8"/>
    <w:rsid w:val="002969D1"/>
    <w:rsid w:val="00296D79"/>
    <w:rsid w:val="00296FB5"/>
    <w:rsid w:val="002A079E"/>
    <w:rsid w:val="002A1958"/>
    <w:rsid w:val="002A2C02"/>
    <w:rsid w:val="002A3402"/>
    <w:rsid w:val="002A3709"/>
    <w:rsid w:val="002B08CC"/>
    <w:rsid w:val="002B0939"/>
    <w:rsid w:val="002B1073"/>
    <w:rsid w:val="002B2F8A"/>
    <w:rsid w:val="002B3367"/>
    <w:rsid w:val="002B339A"/>
    <w:rsid w:val="002B61EE"/>
    <w:rsid w:val="002B6E00"/>
    <w:rsid w:val="002B7187"/>
    <w:rsid w:val="002B7C61"/>
    <w:rsid w:val="002B7CC2"/>
    <w:rsid w:val="002C020A"/>
    <w:rsid w:val="002C18AF"/>
    <w:rsid w:val="002C5C23"/>
    <w:rsid w:val="002C7B33"/>
    <w:rsid w:val="002C7E83"/>
    <w:rsid w:val="002D1B98"/>
    <w:rsid w:val="002D4912"/>
    <w:rsid w:val="002D6317"/>
    <w:rsid w:val="002E0056"/>
    <w:rsid w:val="002E2D2D"/>
    <w:rsid w:val="002E2E77"/>
    <w:rsid w:val="002E3B9E"/>
    <w:rsid w:val="002E3EAF"/>
    <w:rsid w:val="002E44DE"/>
    <w:rsid w:val="002E4F4D"/>
    <w:rsid w:val="002E4F72"/>
    <w:rsid w:val="002E54AD"/>
    <w:rsid w:val="002E6F9E"/>
    <w:rsid w:val="002E7C2F"/>
    <w:rsid w:val="002F0FC6"/>
    <w:rsid w:val="002F1CA9"/>
    <w:rsid w:val="002F3E6E"/>
    <w:rsid w:val="002F7E39"/>
    <w:rsid w:val="003043D3"/>
    <w:rsid w:val="00304C99"/>
    <w:rsid w:val="00304DFB"/>
    <w:rsid w:val="00304ECC"/>
    <w:rsid w:val="00305A12"/>
    <w:rsid w:val="00307D71"/>
    <w:rsid w:val="0031087E"/>
    <w:rsid w:val="00310963"/>
    <w:rsid w:val="00312F5E"/>
    <w:rsid w:val="003138AD"/>
    <w:rsid w:val="00325075"/>
    <w:rsid w:val="0032630E"/>
    <w:rsid w:val="00326E69"/>
    <w:rsid w:val="00327A00"/>
    <w:rsid w:val="0033368C"/>
    <w:rsid w:val="00335A3D"/>
    <w:rsid w:val="00335BA8"/>
    <w:rsid w:val="00337E5C"/>
    <w:rsid w:val="003414A6"/>
    <w:rsid w:val="00341761"/>
    <w:rsid w:val="00345E26"/>
    <w:rsid w:val="00350674"/>
    <w:rsid w:val="00351D8E"/>
    <w:rsid w:val="00352162"/>
    <w:rsid w:val="003527FC"/>
    <w:rsid w:val="0035286D"/>
    <w:rsid w:val="00354A78"/>
    <w:rsid w:val="00354C9F"/>
    <w:rsid w:val="00355600"/>
    <w:rsid w:val="003565E8"/>
    <w:rsid w:val="00357358"/>
    <w:rsid w:val="00357FE7"/>
    <w:rsid w:val="00361C1F"/>
    <w:rsid w:val="00362F6A"/>
    <w:rsid w:val="00365C53"/>
    <w:rsid w:val="0036741F"/>
    <w:rsid w:val="003676D3"/>
    <w:rsid w:val="00367758"/>
    <w:rsid w:val="00367DC6"/>
    <w:rsid w:val="00372A7F"/>
    <w:rsid w:val="003737CE"/>
    <w:rsid w:val="00373AA5"/>
    <w:rsid w:val="0037488B"/>
    <w:rsid w:val="003758D7"/>
    <w:rsid w:val="00375A47"/>
    <w:rsid w:val="0038051E"/>
    <w:rsid w:val="00381F92"/>
    <w:rsid w:val="00382FBE"/>
    <w:rsid w:val="003838F2"/>
    <w:rsid w:val="00384822"/>
    <w:rsid w:val="003855F9"/>
    <w:rsid w:val="00385F22"/>
    <w:rsid w:val="00386C6C"/>
    <w:rsid w:val="00387BA8"/>
    <w:rsid w:val="00387F07"/>
    <w:rsid w:val="00392C1F"/>
    <w:rsid w:val="00394AD6"/>
    <w:rsid w:val="00396D7B"/>
    <w:rsid w:val="003A041F"/>
    <w:rsid w:val="003A0D1E"/>
    <w:rsid w:val="003A20E2"/>
    <w:rsid w:val="003A2207"/>
    <w:rsid w:val="003A3036"/>
    <w:rsid w:val="003A3ABC"/>
    <w:rsid w:val="003A3EDC"/>
    <w:rsid w:val="003A4015"/>
    <w:rsid w:val="003A43D5"/>
    <w:rsid w:val="003A482A"/>
    <w:rsid w:val="003A5B05"/>
    <w:rsid w:val="003A6666"/>
    <w:rsid w:val="003A68EC"/>
    <w:rsid w:val="003A7C88"/>
    <w:rsid w:val="003B0D37"/>
    <w:rsid w:val="003B1CC8"/>
    <w:rsid w:val="003B2260"/>
    <w:rsid w:val="003B3D0A"/>
    <w:rsid w:val="003B6790"/>
    <w:rsid w:val="003B7DA5"/>
    <w:rsid w:val="003C05A9"/>
    <w:rsid w:val="003C0A30"/>
    <w:rsid w:val="003C36D4"/>
    <w:rsid w:val="003C39D4"/>
    <w:rsid w:val="003C3AA0"/>
    <w:rsid w:val="003C4C6E"/>
    <w:rsid w:val="003C5779"/>
    <w:rsid w:val="003C6672"/>
    <w:rsid w:val="003D0183"/>
    <w:rsid w:val="003D0BD0"/>
    <w:rsid w:val="003D1114"/>
    <w:rsid w:val="003D6D05"/>
    <w:rsid w:val="003E0B13"/>
    <w:rsid w:val="003E1A49"/>
    <w:rsid w:val="003E2985"/>
    <w:rsid w:val="003E2DBC"/>
    <w:rsid w:val="003E5278"/>
    <w:rsid w:val="003E602B"/>
    <w:rsid w:val="003E6303"/>
    <w:rsid w:val="003E7F2A"/>
    <w:rsid w:val="003F1D3D"/>
    <w:rsid w:val="003F2143"/>
    <w:rsid w:val="003F25DF"/>
    <w:rsid w:val="003F3027"/>
    <w:rsid w:val="003F3815"/>
    <w:rsid w:val="003F39D0"/>
    <w:rsid w:val="003F58DD"/>
    <w:rsid w:val="003F7B65"/>
    <w:rsid w:val="004010DF"/>
    <w:rsid w:val="00401D60"/>
    <w:rsid w:val="00402735"/>
    <w:rsid w:val="00406065"/>
    <w:rsid w:val="004065CD"/>
    <w:rsid w:val="00406AF3"/>
    <w:rsid w:val="00406C31"/>
    <w:rsid w:val="0040717F"/>
    <w:rsid w:val="00407853"/>
    <w:rsid w:val="00407B56"/>
    <w:rsid w:val="0041496D"/>
    <w:rsid w:val="0041585D"/>
    <w:rsid w:val="004241C4"/>
    <w:rsid w:val="0042620A"/>
    <w:rsid w:val="00430C96"/>
    <w:rsid w:val="00431F56"/>
    <w:rsid w:val="00433E16"/>
    <w:rsid w:val="00434FCD"/>
    <w:rsid w:val="00435BF2"/>
    <w:rsid w:val="0044172F"/>
    <w:rsid w:val="00444946"/>
    <w:rsid w:val="004456C7"/>
    <w:rsid w:val="00446B78"/>
    <w:rsid w:val="004474B4"/>
    <w:rsid w:val="004516A8"/>
    <w:rsid w:val="00455565"/>
    <w:rsid w:val="0045558C"/>
    <w:rsid w:val="0045794F"/>
    <w:rsid w:val="00464E36"/>
    <w:rsid w:val="00466A6D"/>
    <w:rsid w:val="00467A0B"/>
    <w:rsid w:val="004700E3"/>
    <w:rsid w:val="00471026"/>
    <w:rsid w:val="004828A2"/>
    <w:rsid w:val="004833C6"/>
    <w:rsid w:val="004833CD"/>
    <w:rsid w:val="0048348C"/>
    <w:rsid w:val="00483993"/>
    <w:rsid w:val="004876D6"/>
    <w:rsid w:val="004877D4"/>
    <w:rsid w:val="00490117"/>
    <w:rsid w:val="00492DEE"/>
    <w:rsid w:val="00495DE3"/>
    <w:rsid w:val="00496CF4"/>
    <w:rsid w:val="00497828"/>
    <w:rsid w:val="004A1ACA"/>
    <w:rsid w:val="004A24D2"/>
    <w:rsid w:val="004A5F6B"/>
    <w:rsid w:val="004A78DB"/>
    <w:rsid w:val="004B470E"/>
    <w:rsid w:val="004B4E57"/>
    <w:rsid w:val="004B6BB9"/>
    <w:rsid w:val="004B6D50"/>
    <w:rsid w:val="004B705C"/>
    <w:rsid w:val="004B796D"/>
    <w:rsid w:val="004C1DDC"/>
    <w:rsid w:val="004C3C65"/>
    <w:rsid w:val="004C3E12"/>
    <w:rsid w:val="004C568E"/>
    <w:rsid w:val="004C6FFA"/>
    <w:rsid w:val="004D0AD6"/>
    <w:rsid w:val="004E0CE3"/>
    <w:rsid w:val="004E28F5"/>
    <w:rsid w:val="004E2A0B"/>
    <w:rsid w:val="004E30D3"/>
    <w:rsid w:val="004E428B"/>
    <w:rsid w:val="004E633C"/>
    <w:rsid w:val="004E6415"/>
    <w:rsid w:val="004E685B"/>
    <w:rsid w:val="004E7507"/>
    <w:rsid w:val="004F03B4"/>
    <w:rsid w:val="004F2244"/>
    <w:rsid w:val="004F24E5"/>
    <w:rsid w:val="004F2B13"/>
    <w:rsid w:val="004F2F5D"/>
    <w:rsid w:val="004F3AF6"/>
    <w:rsid w:val="004F4898"/>
    <w:rsid w:val="004F5133"/>
    <w:rsid w:val="004F5881"/>
    <w:rsid w:val="004F5FDB"/>
    <w:rsid w:val="005011F6"/>
    <w:rsid w:val="005020CE"/>
    <w:rsid w:val="00504135"/>
    <w:rsid w:val="00507C2A"/>
    <w:rsid w:val="00507D07"/>
    <w:rsid w:val="0051065E"/>
    <w:rsid w:val="00510886"/>
    <w:rsid w:val="00512E99"/>
    <w:rsid w:val="00513287"/>
    <w:rsid w:val="005139F9"/>
    <w:rsid w:val="0051453E"/>
    <w:rsid w:val="00514B07"/>
    <w:rsid w:val="005171CC"/>
    <w:rsid w:val="0052159E"/>
    <w:rsid w:val="0052255D"/>
    <w:rsid w:val="005254D5"/>
    <w:rsid w:val="0052668C"/>
    <w:rsid w:val="0052729A"/>
    <w:rsid w:val="00534810"/>
    <w:rsid w:val="00534A02"/>
    <w:rsid w:val="0053524F"/>
    <w:rsid w:val="00540A30"/>
    <w:rsid w:val="005414AB"/>
    <w:rsid w:val="0054284E"/>
    <w:rsid w:val="00542871"/>
    <w:rsid w:val="00542B66"/>
    <w:rsid w:val="00542D1B"/>
    <w:rsid w:val="00543E13"/>
    <w:rsid w:val="00543ED2"/>
    <w:rsid w:val="00544AE2"/>
    <w:rsid w:val="0054527D"/>
    <w:rsid w:val="0054650D"/>
    <w:rsid w:val="00547D3E"/>
    <w:rsid w:val="00552483"/>
    <w:rsid w:val="00552929"/>
    <w:rsid w:val="00554993"/>
    <w:rsid w:val="005553B3"/>
    <w:rsid w:val="00555792"/>
    <w:rsid w:val="00555AFB"/>
    <w:rsid w:val="00557ACE"/>
    <w:rsid w:val="005632C2"/>
    <w:rsid w:val="00564520"/>
    <w:rsid w:val="00564C64"/>
    <w:rsid w:val="00564DFE"/>
    <w:rsid w:val="005654B1"/>
    <w:rsid w:val="00565CCB"/>
    <w:rsid w:val="00565F51"/>
    <w:rsid w:val="00566668"/>
    <w:rsid w:val="00566FA6"/>
    <w:rsid w:val="00570755"/>
    <w:rsid w:val="00571105"/>
    <w:rsid w:val="00571964"/>
    <w:rsid w:val="00572203"/>
    <w:rsid w:val="0057230A"/>
    <w:rsid w:val="005729D1"/>
    <w:rsid w:val="00574BE5"/>
    <w:rsid w:val="00574DC4"/>
    <w:rsid w:val="00575F17"/>
    <w:rsid w:val="00576FF2"/>
    <w:rsid w:val="0057753E"/>
    <w:rsid w:val="00582C58"/>
    <w:rsid w:val="00583DF7"/>
    <w:rsid w:val="00583FA3"/>
    <w:rsid w:val="00584624"/>
    <w:rsid w:val="005853AF"/>
    <w:rsid w:val="00585A1E"/>
    <w:rsid w:val="00585FEB"/>
    <w:rsid w:val="005869EA"/>
    <w:rsid w:val="00586DBE"/>
    <w:rsid w:val="0058700D"/>
    <w:rsid w:val="00590001"/>
    <w:rsid w:val="00591CBB"/>
    <w:rsid w:val="005930B4"/>
    <w:rsid w:val="00593BE6"/>
    <w:rsid w:val="00593ECA"/>
    <w:rsid w:val="00595E7D"/>
    <w:rsid w:val="00596F67"/>
    <w:rsid w:val="005A060E"/>
    <w:rsid w:val="005A07ED"/>
    <w:rsid w:val="005A1F6F"/>
    <w:rsid w:val="005A266F"/>
    <w:rsid w:val="005A3078"/>
    <w:rsid w:val="005A4D4B"/>
    <w:rsid w:val="005A62F2"/>
    <w:rsid w:val="005B0756"/>
    <w:rsid w:val="005B18C9"/>
    <w:rsid w:val="005B2886"/>
    <w:rsid w:val="005B2EA2"/>
    <w:rsid w:val="005B5C15"/>
    <w:rsid w:val="005B6051"/>
    <w:rsid w:val="005B719B"/>
    <w:rsid w:val="005B73E7"/>
    <w:rsid w:val="005B7C72"/>
    <w:rsid w:val="005C180C"/>
    <w:rsid w:val="005C22D7"/>
    <w:rsid w:val="005C313E"/>
    <w:rsid w:val="005C3199"/>
    <w:rsid w:val="005C5694"/>
    <w:rsid w:val="005C56B3"/>
    <w:rsid w:val="005C5AD9"/>
    <w:rsid w:val="005D1A6B"/>
    <w:rsid w:val="005D1CD5"/>
    <w:rsid w:val="005D3616"/>
    <w:rsid w:val="005D4F69"/>
    <w:rsid w:val="005D523A"/>
    <w:rsid w:val="005D56C4"/>
    <w:rsid w:val="005E0DB6"/>
    <w:rsid w:val="005E0F3B"/>
    <w:rsid w:val="005E370A"/>
    <w:rsid w:val="005E3AEA"/>
    <w:rsid w:val="005E58B8"/>
    <w:rsid w:val="005E5F29"/>
    <w:rsid w:val="005E760C"/>
    <w:rsid w:val="005F08C2"/>
    <w:rsid w:val="005F4466"/>
    <w:rsid w:val="005F5ACF"/>
    <w:rsid w:val="005F6525"/>
    <w:rsid w:val="005F6573"/>
    <w:rsid w:val="005F6F53"/>
    <w:rsid w:val="005F7714"/>
    <w:rsid w:val="006002C6"/>
    <w:rsid w:val="0060098E"/>
    <w:rsid w:val="00601027"/>
    <w:rsid w:val="00604DC4"/>
    <w:rsid w:val="00606F04"/>
    <w:rsid w:val="0061006F"/>
    <w:rsid w:val="00611427"/>
    <w:rsid w:val="0061390B"/>
    <w:rsid w:val="006141B8"/>
    <w:rsid w:val="00614C74"/>
    <w:rsid w:val="00615B61"/>
    <w:rsid w:val="006162F5"/>
    <w:rsid w:val="00616E74"/>
    <w:rsid w:val="00616E80"/>
    <w:rsid w:val="00621BB6"/>
    <w:rsid w:val="00623624"/>
    <w:rsid w:val="00623F6B"/>
    <w:rsid w:val="006245BB"/>
    <w:rsid w:val="0062630F"/>
    <w:rsid w:val="006268EA"/>
    <w:rsid w:val="006269BD"/>
    <w:rsid w:val="006303F8"/>
    <w:rsid w:val="00632EA8"/>
    <w:rsid w:val="00633BFF"/>
    <w:rsid w:val="00633ED3"/>
    <w:rsid w:val="00633F44"/>
    <w:rsid w:val="00634B46"/>
    <w:rsid w:val="00634E82"/>
    <w:rsid w:val="00635A9C"/>
    <w:rsid w:val="00635D77"/>
    <w:rsid w:val="006367D0"/>
    <w:rsid w:val="00640BE4"/>
    <w:rsid w:val="00641B53"/>
    <w:rsid w:val="00643C19"/>
    <w:rsid w:val="00644719"/>
    <w:rsid w:val="00644CA2"/>
    <w:rsid w:val="00645109"/>
    <w:rsid w:val="00647CEC"/>
    <w:rsid w:val="006532ED"/>
    <w:rsid w:val="00653348"/>
    <w:rsid w:val="0065742D"/>
    <w:rsid w:val="0066095C"/>
    <w:rsid w:val="00660D47"/>
    <w:rsid w:val="00663AB0"/>
    <w:rsid w:val="00665465"/>
    <w:rsid w:val="00667241"/>
    <w:rsid w:val="00670BBF"/>
    <w:rsid w:val="00671E18"/>
    <w:rsid w:val="006743DB"/>
    <w:rsid w:val="0067679B"/>
    <w:rsid w:val="00676CE3"/>
    <w:rsid w:val="0067747B"/>
    <w:rsid w:val="00680334"/>
    <w:rsid w:val="00680497"/>
    <w:rsid w:val="006812D1"/>
    <w:rsid w:val="00682FE8"/>
    <w:rsid w:val="006837C1"/>
    <w:rsid w:val="00683D01"/>
    <w:rsid w:val="006844D0"/>
    <w:rsid w:val="00684C79"/>
    <w:rsid w:val="00685923"/>
    <w:rsid w:val="0068723D"/>
    <w:rsid w:val="00691862"/>
    <w:rsid w:val="00693E40"/>
    <w:rsid w:val="00694A1D"/>
    <w:rsid w:val="00694AF9"/>
    <w:rsid w:val="00694C21"/>
    <w:rsid w:val="0069586C"/>
    <w:rsid w:val="00695BC7"/>
    <w:rsid w:val="0069615E"/>
    <w:rsid w:val="006A06E9"/>
    <w:rsid w:val="006A1766"/>
    <w:rsid w:val="006A3A7A"/>
    <w:rsid w:val="006A44A1"/>
    <w:rsid w:val="006B0DA0"/>
    <w:rsid w:val="006B1348"/>
    <w:rsid w:val="006B3038"/>
    <w:rsid w:val="006B4C2D"/>
    <w:rsid w:val="006B663A"/>
    <w:rsid w:val="006C11D5"/>
    <w:rsid w:val="006C24DD"/>
    <w:rsid w:val="006C2E21"/>
    <w:rsid w:val="006C5E4A"/>
    <w:rsid w:val="006C62CD"/>
    <w:rsid w:val="006D1C47"/>
    <w:rsid w:val="006D1CB4"/>
    <w:rsid w:val="006D437E"/>
    <w:rsid w:val="006D543F"/>
    <w:rsid w:val="006E0030"/>
    <w:rsid w:val="006E101C"/>
    <w:rsid w:val="006E1335"/>
    <w:rsid w:val="006E2873"/>
    <w:rsid w:val="006E30C8"/>
    <w:rsid w:val="006E381E"/>
    <w:rsid w:val="006E535F"/>
    <w:rsid w:val="006E5973"/>
    <w:rsid w:val="006E6EEF"/>
    <w:rsid w:val="006E7BEE"/>
    <w:rsid w:val="006F0ADF"/>
    <w:rsid w:val="006F1C5F"/>
    <w:rsid w:val="006F1E52"/>
    <w:rsid w:val="006F2722"/>
    <w:rsid w:val="006F4731"/>
    <w:rsid w:val="006F5DCC"/>
    <w:rsid w:val="006F6DC9"/>
    <w:rsid w:val="00700B2C"/>
    <w:rsid w:val="007040BA"/>
    <w:rsid w:val="0070480E"/>
    <w:rsid w:val="00704C2E"/>
    <w:rsid w:val="00705CDB"/>
    <w:rsid w:val="0071213A"/>
    <w:rsid w:val="00713226"/>
    <w:rsid w:val="007152AD"/>
    <w:rsid w:val="00716B9D"/>
    <w:rsid w:val="007178EA"/>
    <w:rsid w:val="0072027D"/>
    <w:rsid w:val="00720B11"/>
    <w:rsid w:val="00720EAC"/>
    <w:rsid w:val="00721E0F"/>
    <w:rsid w:val="00722911"/>
    <w:rsid w:val="00722CA5"/>
    <w:rsid w:val="00723A68"/>
    <w:rsid w:val="00723E4E"/>
    <w:rsid w:val="00726359"/>
    <w:rsid w:val="007271F4"/>
    <w:rsid w:val="0073077E"/>
    <w:rsid w:val="0073202D"/>
    <w:rsid w:val="0073485E"/>
    <w:rsid w:val="007366BE"/>
    <w:rsid w:val="00737373"/>
    <w:rsid w:val="0073750F"/>
    <w:rsid w:val="0074070E"/>
    <w:rsid w:val="00740725"/>
    <w:rsid w:val="00740C11"/>
    <w:rsid w:val="0074121B"/>
    <w:rsid w:val="007413B5"/>
    <w:rsid w:val="0074159F"/>
    <w:rsid w:val="007416C5"/>
    <w:rsid w:val="00742F0C"/>
    <w:rsid w:val="0074516C"/>
    <w:rsid w:val="00745730"/>
    <w:rsid w:val="007460A5"/>
    <w:rsid w:val="007502D1"/>
    <w:rsid w:val="007519B5"/>
    <w:rsid w:val="00751AB5"/>
    <w:rsid w:val="00752369"/>
    <w:rsid w:val="00753379"/>
    <w:rsid w:val="00755FC7"/>
    <w:rsid w:val="007567CC"/>
    <w:rsid w:val="00757358"/>
    <w:rsid w:val="00764A1C"/>
    <w:rsid w:val="007654A3"/>
    <w:rsid w:val="00765AB4"/>
    <w:rsid w:val="00765AB9"/>
    <w:rsid w:val="00767ABA"/>
    <w:rsid w:val="007709CA"/>
    <w:rsid w:val="007714DC"/>
    <w:rsid w:val="00774748"/>
    <w:rsid w:val="00775854"/>
    <w:rsid w:val="00775A05"/>
    <w:rsid w:val="00776D55"/>
    <w:rsid w:val="00781AAB"/>
    <w:rsid w:val="00782983"/>
    <w:rsid w:val="00782B27"/>
    <w:rsid w:val="00786A88"/>
    <w:rsid w:val="00787830"/>
    <w:rsid w:val="00790086"/>
    <w:rsid w:val="00790999"/>
    <w:rsid w:val="007931A6"/>
    <w:rsid w:val="00793994"/>
    <w:rsid w:val="00793D20"/>
    <w:rsid w:val="00794856"/>
    <w:rsid w:val="007A0D21"/>
    <w:rsid w:val="007A4157"/>
    <w:rsid w:val="007A4B68"/>
    <w:rsid w:val="007A54BA"/>
    <w:rsid w:val="007A5625"/>
    <w:rsid w:val="007A6023"/>
    <w:rsid w:val="007A661C"/>
    <w:rsid w:val="007B4C87"/>
    <w:rsid w:val="007B56B1"/>
    <w:rsid w:val="007B7202"/>
    <w:rsid w:val="007C08EC"/>
    <w:rsid w:val="007C1599"/>
    <w:rsid w:val="007C1E01"/>
    <w:rsid w:val="007C2B95"/>
    <w:rsid w:val="007C42C1"/>
    <w:rsid w:val="007C4E7C"/>
    <w:rsid w:val="007C4F20"/>
    <w:rsid w:val="007C76E5"/>
    <w:rsid w:val="007C7ADA"/>
    <w:rsid w:val="007D185A"/>
    <w:rsid w:val="007D2EF0"/>
    <w:rsid w:val="007D37D3"/>
    <w:rsid w:val="007E1F1F"/>
    <w:rsid w:val="007E349B"/>
    <w:rsid w:val="007E4DD9"/>
    <w:rsid w:val="007E55AC"/>
    <w:rsid w:val="007E62FF"/>
    <w:rsid w:val="007E7E0A"/>
    <w:rsid w:val="007F1177"/>
    <w:rsid w:val="007F2A22"/>
    <w:rsid w:val="007F4A39"/>
    <w:rsid w:val="007F7DB6"/>
    <w:rsid w:val="00800526"/>
    <w:rsid w:val="00801494"/>
    <w:rsid w:val="00801A73"/>
    <w:rsid w:val="00803E2A"/>
    <w:rsid w:val="00804FCE"/>
    <w:rsid w:val="008052A9"/>
    <w:rsid w:val="00806694"/>
    <w:rsid w:val="00806C57"/>
    <w:rsid w:val="00807997"/>
    <w:rsid w:val="00807AF5"/>
    <w:rsid w:val="00810EE6"/>
    <w:rsid w:val="0081746C"/>
    <w:rsid w:val="0082053E"/>
    <w:rsid w:val="00820A54"/>
    <w:rsid w:val="008210F2"/>
    <w:rsid w:val="008214E1"/>
    <w:rsid w:val="008222BF"/>
    <w:rsid w:val="0082261D"/>
    <w:rsid w:val="0082592A"/>
    <w:rsid w:val="00825D18"/>
    <w:rsid w:val="00826086"/>
    <w:rsid w:val="008260F8"/>
    <w:rsid w:val="0082613B"/>
    <w:rsid w:val="00827066"/>
    <w:rsid w:val="00827279"/>
    <w:rsid w:val="00830C3B"/>
    <w:rsid w:val="008310F0"/>
    <w:rsid w:val="00833E1B"/>
    <w:rsid w:val="008342CA"/>
    <w:rsid w:val="00835546"/>
    <w:rsid w:val="008356FC"/>
    <w:rsid w:val="008375D8"/>
    <w:rsid w:val="008375F3"/>
    <w:rsid w:val="00846B09"/>
    <w:rsid w:val="00847C75"/>
    <w:rsid w:val="00850D4B"/>
    <w:rsid w:val="008544C3"/>
    <w:rsid w:val="00855EF6"/>
    <w:rsid w:val="00857437"/>
    <w:rsid w:val="00860D7A"/>
    <w:rsid w:val="0086100E"/>
    <w:rsid w:val="00861270"/>
    <w:rsid w:val="008612E0"/>
    <w:rsid w:val="00861E8C"/>
    <w:rsid w:val="00862646"/>
    <w:rsid w:val="00862B19"/>
    <w:rsid w:val="00862D88"/>
    <w:rsid w:val="0086457B"/>
    <w:rsid w:val="008647CB"/>
    <w:rsid w:val="00865122"/>
    <w:rsid w:val="008657E1"/>
    <w:rsid w:val="00870DD0"/>
    <w:rsid w:val="008725A3"/>
    <w:rsid w:val="0087432C"/>
    <w:rsid w:val="00875299"/>
    <w:rsid w:val="008833BC"/>
    <w:rsid w:val="00883EB6"/>
    <w:rsid w:val="008864F5"/>
    <w:rsid w:val="00892717"/>
    <w:rsid w:val="008929BB"/>
    <w:rsid w:val="00894913"/>
    <w:rsid w:val="00894BEB"/>
    <w:rsid w:val="008962E1"/>
    <w:rsid w:val="008A1083"/>
    <w:rsid w:val="008A345D"/>
    <w:rsid w:val="008A3977"/>
    <w:rsid w:val="008A41A1"/>
    <w:rsid w:val="008B3B2A"/>
    <w:rsid w:val="008B696B"/>
    <w:rsid w:val="008B6A22"/>
    <w:rsid w:val="008C281D"/>
    <w:rsid w:val="008C462A"/>
    <w:rsid w:val="008C4A53"/>
    <w:rsid w:val="008C618C"/>
    <w:rsid w:val="008D044D"/>
    <w:rsid w:val="008D5E08"/>
    <w:rsid w:val="008D7136"/>
    <w:rsid w:val="008E29AA"/>
    <w:rsid w:val="008E3C0D"/>
    <w:rsid w:val="008E5641"/>
    <w:rsid w:val="008E6611"/>
    <w:rsid w:val="008F0AC5"/>
    <w:rsid w:val="008F0E9C"/>
    <w:rsid w:val="008F2CCA"/>
    <w:rsid w:val="008F2EA7"/>
    <w:rsid w:val="008F5CF9"/>
    <w:rsid w:val="008F6680"/>
    <w:rsid w:val="008F6F92"/>
    <w:rsid w:val="008F708C"/>
    <w:rsid w:val="008F758E"/>
    <w:rsid w:val="008F7EC8"/>
    <w:rsid w:val="009005B2"/>
    <w:rsid w:val="00901947"/>
    <w:rsid w:val="00904606"/>
    <w:rsid w:val="00904EDC"/>
    <w:rsid w:val="0090588C"/>
    <w:rsid w:val="009111A6"/>
    <w:rsid w:val="00912C4D"/>
    <w:rsid w:val="00914048"/>
    <w:rsid w:val="00914AA2"/>
    <w:rsid w:val="00914E87"/>
    <w:rsid w:val="0091765B"/>
    <w:rsid w:val="009200EB"/>
    <w:rsid w:val="00920860"/>
    <w:rsid w:val="00920879"/>
    <w:rsid w:val="00921C50"/>
    <w:rsid w:val="00921E62"/>
    <w:rsid w:val="0092323D"/>
    <w:rsid w:val="00923E7D"/>
    <w:rsid w:val="00926052"/>
    <w:rsid w:val="0092623E"/>
    <w:rsid w:val="00927472"/>
    <w:rsid w:val="00927749"/>
    <w:rsid w:val="00927BEA"/>
    <w:rsid w:val="00930863"/>
    <w:rsid w:val="00932143"/>
    <w:rsid w:val="009332BE"/>
    <w:rsid w:val="00934F43"/>
    <w:rsid w:val="009365E0"/>
    <w:rsid w:val="00936D91"/>
    <w:rsid w:val="00937AA1"/>
    <w:rsid w:val="0094156D"/>
    <w:rsid w:val="009430E4"/>
    <w:rsid w:val="00945549"/>
    <w:rsid w:val="00945934"/>
    <w:rsid w:val="00947FB1"/>
    <w:rsid w:val="009507C2"/>
    <w:rsid w:val="0095151F"/>
    <w:rsid w:val="0095191D"/>
    <w:rsid w:val="00954F1C"/>
    <w:rsid w:val="00961678"/>
    <w:rsid w:val="00963572"/>
    <w:rsid w:val="00964BE3"/>
    <w:rsid w:val="00965039"/>
    <w:rsid w:val="009659CF"/>
    <w:rsid w:val="00966A53"/>
    <w:rsid w:val="00966F5B"/>
    <w:rsid w:val="00967664"/>
    <w:rsid w:val="009676C9"/>
    <w:rsid w:val="00972168"/>
    <w:rsid w:val="0097289B"/>
    <w:rsid w:val="00972E13"/>
    <w:rsid w:val="00975424"/>
    <w:rsid w:val="00977AE8"/>
    <w:rsid w:val="009802DB"/>
    <w:rsid w:val="00981A61"/>
    <w:rsid w:val="00983FAB"/>
    <w:rsid w:val="00987CC3"/>
    <w:rsid w:val="00990B46"/>
    <w:rsid w:val="009923EB"/>
    <w:rsid w:val="0099292F"/>
    <w:rsid w:val="00992DA1"/>
    <w:rsid w:val="00992E4C"/>
    <w:rsid w:val="00994688"/>
    <w:rsid w:val="00994785"/>
    <w:rsid w:val="0099590B"/>
    <w:rsid w:val="00997804"/>
    <w:rsid w:val="009A2D13"/>
    <w:rsid w:val="009A592E"/>
    <w:rsid w:val="009B25AE"/>
    <w:rsid w:val="009B2899"/>
    <w:rsid w:val="009B58B6"/>
    <w:rsid w:val="009B6855"/>
    <w:rsid w:val="009B7DFB"/>
    <w:rsid w:val="009C0583"/>
    <w:rsid w:val="009C186F"/>
    <w:rsid w:val="009C1AE8"/>
    <w:rsid w:val="009C374C"/>
    <w:rsid w:val="009C3B12"/>
    <w:rsid w:val="009C48D7"/>
    <w:rsid w:val="009C6363"/>
    <w:rsid w:val="009C7292"/>
    <w:rsid w:val="009C7EC2"/>
    <w:rsid w:val="009D3D14"/>
    <w:rsid w:val="009E0C5F"/>
    <w:rsid w:val="009E0D4D"/>
    <w:rsid w:val="009E2C04"/>
    <w:rsid w:val="009E46E2"/>
    <w:rsid w:val="009E5B0E"/>
    <w:rsid w:val="009F019F"/>
    <w:rsid w:val="009F03D8"/>
    <w:rsid w:val="009F0C50"/>
    <w:rsid w:val="009F106F"/>
    <w:rsid w:val="009F2855"/>
    <w:rsid w:val="009F28B6"/>
    <w:rsid w:val="009F573D"/>
    <w:rsid w:val="009F5976"/>
    <w:rsid w:val="009F609A"/>
    <w:rsid w:val="009F7043"/>
    <w:rsid w:val="009F709C"/>
    <w:rsid w:val="009F764D"/>
    <w:rsid w:val="00A009DF"/>
    <w:rsid w:val="00A01CC3"/>
    <w:rsid w:val="00A037AA"/>
    <w:rsid w:val="00A047A8"/>
    <w:rsid w:val="00A10C3E"/>
    <w:rsid w:val="00A11075"/>
    <w:rsid w:val="00A11261"/>
    <w:rsid w:val="00A12350"/>
    <w:rsid w:val="00A156B0"/>
    <w:rsid w:val="00A17EC3"/>
    <w:rsid w:val="00A2123E"/>
    <w:rsid w:val="00A225F4"/>
    <w:rsid w:val="00A23DD0"/>
    <w:rsid w:val="00A25015"/>
    <w:rsid w:val="00A25456"/>
    <w:rsid w:val="00A25516"/>
    <w:rsid w:val="00A25A84"/>
    <w:rsid w:val="00A25ABC"/>
    <w:rsid w:val="00A2601C"/>
    <w:rsid w:val="00A27B36"/>
    <w:rsid w:val="00A27D06"/>
    <w:rsid w:val="00A27E28"/>
    <w:rsid w:val="00A31B50"/>
    <w:rsid w:val="00A32D0A"/>
    <w:rsid w:val="00A340BC"/>
    <w:rsid w:val="00A34659"/>
    <w:rsid w:val="00A346BA"/>
    <w:rsid w:val="00A35696"/>
    <w:rsid w:val="00A35D37"/>
    <w:rsid w:val="00A3609D"/>
    <w:rsid w:val="00A369EB"/>
    <w:rsid w:val="00A408F3"/>
    <w:rsid w:val="00A42CDC"/>
    <w:rsid w:val="00A439B2"/>
    <w:rsid w:val="00A44016"/>
    <w:rsid w:val="00A5425A"/>
    <w:rsid w:val="00A549E4"/>
    <w:rsid w:val="00A56032"/>
    <w:rsid w:val="00A5629C"/>
    <w:rsid w:val="00A57698"/>
    <w:rsid w:val="00A57E9B"/>
    <w:rsid w:val="00A622F9"/>
    <w:rsid w:val="00A63495"/>
    <w:rsid w:val="00A644E3"/>
    <w:rsid w:val="00A6494E"/>
    <w:rsid w:val="00A64BA0"/>
    <w:rsid w:val="00A64CF3"/>
    <w:rsid w:val="00A66A12"/>
    <w:rsid w:val="00A70CEA"/>
    <w:rsid w:val="00A712C1"/>
    <w:rsid w:val="00A71F08"/>
    <w:rsid w:val="00A72CA3"/>
    <w:rsid w:val="00A73272"/>
    <w:rsid w:val="00A76344"/>
    <w:rsid w:val="00A76987"/>
    <w:rsid w:val="00A76D96"/>
    <w:rsid w:val="00A8424B"/>
    <w:rsid w:val="00A84542"/>
    <w:rsid w:val="00A854BF"/>
    <w:rsid w:val="00A915F2"/>
    <w:rsid w:val="00A9260A"/>
    <w:rsid w:val="00A938AA"/>
    <w:rsid w:val="00A93BBB"/>
    <w:rsid w:val="00A93DBD"/>
    <w:rsid w:val="00A9528A"/>
    <w:rsid w:val="00AA07A2"/>
    <w:rsid w:val="00AA1567"/>
    <w:rsid w:val="00AA24C2"/>
    <w:rsid w:val="00AA33F4"/>
    <w:rsid w:val="00AA3A1B"/>
    <w:rsid w:val="00AA5D8A"/>
    <w:rsid w:val="00AA6293"/>
    <w:rsid w:val="00AA69F1"/>
    <w:rsid w:val="00AA6BBB"/>
    <w:rsid w:val="00AB0886"/>
    <w:rsid w:val="00AB257A"/>
    <w:rsid w:val="00AB4504"/>
    <w:rsid w:val="00AB6D4C"/>
    <w:rsid w:val="00AB6E60"/>
    <w:rsid w:val="00AB7C38"/>
    <w:rsid w:val="00AC416D"/>
    <w:rsid w:val="00AC5203"/>
    <w:rsid w:val="00AC532E"/>
    <w:rsid w:val="00AC5441"/>
    <w:rsid w:val="00AC5564"/>
    <w:rsid w:val="00AC758F"/>
    <w:rsid w:val="00AC7B0D"/>
    <w:rsid w:val="00AD3C00"/>
    <w:rsid w:val="00AD4535"/>
    <w:rsid w:val="00AD5A73"/>
    <w:rsid w:val="00AD5EA2"/>
    <w:rsid w:val="00AD74A2"/>
    <w:rsid w:val="00AD7C26"/>
    <w:rsid w:val="00AE0AD7"/>
    <w:rsid w:val="00AE49B5"/>
    <w:rsid w:val="00AE54D2"/>
    <w:rsid w:val="00AE79E2"/>
    <w:rsid w:val="00AF01CE"/>
    <w:rsid w:val="00AF1ACE"/>
    <w:rsid w:val="00AF41AB"/>
    <w:rsid w:val="00AF42A2"/>
    <w:rsid w:val="00AF518E"/>
    <w:rsid w:val="00AF7257"/>
    <w:rsid w:val="00AF7DAD"/>
    <w:rsid w:val="00B0171E"/>
    <w:rsid w:val="00B025DF"/>
    <w:rsid w:val="00B03613"/>
    <w:rsid w:val="00B068A0"/>
    <w:rsid w:val="00B0698B"/>
    <w:rsid w:val="00B07CC8"/>
    <w:rsid w:val="00B137AA"/>
    <w:rsid w:val="00B14630"/>
    <w:rsid w:val="00B14C7C"/>
    <w:rsid w:val="00B16B95"/>
    <w:rsid w:val="00B2328F"/>
    <w:rsid w:val="00B233AD"/>
    <w:rsid w:val="00B241F8"/>
    <w:rsid w:val="00B2778C"/>
    <w:rsid w:val="00B31A98"/>
    <w:rsid w:val="00B31FFF"/>
    <w:rsid w:val="00B33986"/>
    <w:rsid w:val="00B33BAF"/>
    <w:rsid w:val="00B3494F"/>
    <w:rsid w:val="00B359C5"/>
    <w:rsid w:val="00B35E1D"/>
    <w:rsid w:val="00B37968"/>
    <w:rsid w:val="00B4233E"/>
    <w:rsid w:val="00B444CB"/>
    <w:rsid w:val="00B44994"/>
    <w:rsid w:val="00B457AE"/>
    <w:rsid w:val="00B46154"/>
    <w:rsid w:val="00B469C8"/>
    <w:rsid w:val="00B46A86"/>
    <w:rsid w:val="00B47B87"/>
    <w:rsid w:val="00B50A29"/>
    <w:rsid w:val="00B535BC"/>
    <w:rsid w:val="00B54F4A"/>
    <w:rsid w:val="00B54F6A"/>
    <w:rsid w:val="00B555E0"/>
    <w:rsid w:val="00B56A8C"/>
    <w:rsid w:val="00B5735D"/>
    <w:rsid w:val="00B573EF"/>
    <w:rsid w:val="00B57E87"/>
    <w:rsid w:val="00B60148"/>
    <w:rsid w:val="00B60D7D"/>
    <w:rsid w:val="00B60FD6"/>
    <w:rsid w:val="00B6190D"/>
    <w:rsid w:val="00B63A84"/>
    <w:rsid w:val="00B63F1F"/>
    <w:rsid w:val="00B64779"/>
    <w:rsid w:val="00B67385"/>
    <w:rsid w:val="00B73A3B"/>
    <w:rsid w:val="00B73C58"/>
    <w:rsid w:val="00B73CBD"/>
    <w:rsid w:val="00B756BD"/>
    <w:rsid w:val="00B77765"/>
    <w:rsid w:val="00B8054B"/>
    <w:rsid w:val="00B82557"/>
    <w:rsid w:val="00B8649F"/>
    <w:rsid w:val="00B8652E"/>
    <w:rsid w:val="00B865FD"/>
    <w:rsid w:val="00B909BC"/>
    <w:rsid w:val="00B9188F"/>
    <w:rsid w:val="00B91B90"/>
    <w:rsid w:val="00B9337B"/>
    <w:rsid w:val="00B94266"/>
    <w:rsid w:val="00B945FA"/>
    <w:rsid w:val="00B94E93"/>
    <w:rsid w:val="00B94F8B"/>
    <w:rsid w:val="00B970E2"/>
    <w:rsid w:val="00B971DF"/>
    <w:rsid w:val="00BA15BA"/>
    <w:rsid w:val="00BA22C7"/>
    <w:rsid w:val="00BA2307"/>
    <w:rsid w:val="00BA43D2"/>
    <w:rsid w:val="00BA4B9A"/>
    <w:rsid w:val="00BA5AED"/>
    <w:rsid w:val="00BB02E0"/>
    <w:rsid w:val="00BB2105"/>
    <w:rsid w:val="00BB3065"/>
    <w:rsid w:val="00BB516A"/>
    <w:rsid w:val="00BB64AE"/>
    <w:rsid w:val="00BB66CA"/>
    <w:rsid w:val="00BC2218"/>
    <w:rsid w:val="00BC2E23"/>
    <w:rsid w:val="00BC533E"/>
    <w:rsid w:val="00BC5AAF"/>
    <w:rsid w:val="00BC6BC9"/>
    <w:rsid w:val="00BC712C"/>
    <w:rsid w:val="00BD0C30"/>
    <w:rsid w:val="00BD13E2"/>
    <w:rsid w:val="00BD3143"/>
    <w:rsid w:val="00BD38F7"/>
    <w:rsid w:val="00BD3D0B"/>
    <w:rsid w:val="00BD5536"/>
    <w:rsid w:val="00BD6E9E"/>
    <w:rsid w:val="00BE057C"/>
    <w:rsid w:val="00BE1792"/>
    <w:rsid w:val="00BE17A1"/>
    <w:rsid w:val="00BE20AF"/>
    <w:rsid w:val="00BE334D"/>
    <w:rsid w:val="00BE3D98"/>
    <w:rsid w:val="00BE61AD"/>
    <w:rsid w:val="00BE66A1"/>
    <w:rsid w:val="00BE6BFE"/>
    <w:rsid w:val="00BE79AB"/>
    <w:rsid w:val="00BE7E7A"/>
    <w:rsid w:val="00BF18D0"/>
    <w:rsid w:val="00BF25DD"/>
    <w:rsid w:val="00BF5E04"/>
    <w:rsid w:val="00BF625E"/>
    <w:rsid w:val="00BF65B8"/>
    <w:rsid w:val="00BF6FF0"/>
    <w:rsid w:val="00BF7831"/>
    <w:rsid w:val="00C000B0"/>
    <w:rsid w:val="00C003F3"/>
    <w:rsid w:val="00C01FD9"/>
    <w:rsid w:val="00C02D81"/>
    <w:rsid w:val="00C03CA1"/>
    <w:rsid w:val="00C05CB3"/>
    <w:rsid w:val="00C06B2F"/>
    <w:rsid w:val="00C07B77"/>
    <w:rsid w:val="00C07ED5"/>
    <w:rsid w:val="00C10D34"/>
    <w:rsid w:val="00C111F7"/>
    <w:rsid w:val="00C11B0B"/>
    <w:rsid w:val="00C12FDA"/>
    <w:rsid w:val="00C141B5"/>
    <w:rsid w:val="00C15CD5"/>
    <w:rsid w:val="00C16918"/>
    <w:rsid w:val="00C17377"/>
    <w:rsid w:val="00C17D47"/>
    <w:rsid w:val="00C204D7"/>
    <w:rsid w:val="00C21BA2"/>
    <w:rsid w:val="00C22B44"/>
    <w:rsid w:val="00C230FE"/>
    <w:rsid w:val="00C23B10"/>
    <w:rsid w:val="00C26B9F"/>
    <w:rsid w:val="00C27FFE"/>
    <w:rsid w:val="00C334BB"/>
    <w:rsid w:val="00C33E81"/>
    <w:rsid w:val="00C37173"/>
    <w:rsid w:val="00C40AF1"/>
    <w:rsid w:val="00C41308"/>
    <w:rsid w:val="00C415F4"/>
    <w:rsid w:val="00C41BEE"/>
    <w:rsid w:val="00C43A42"/>
    <w:rsid w:val="00C44E08"/>
    <w:rsid w:val="00C45968"/>
    <w:rsid w:val="00C461B3"/>
    <w:rsid w:val="00C469F5"/>
    <w:rsid w:val="00C50C64"/>
    <w:rsid w:val="00C52BC0"/>
    <w:rsid w:val="00C52DEB"/>
    <w:rsid w:val="00C537C9"/>
    <w:rsid w:val="00C54149"/>
    <w:rsid w:val="00C54272"/>
    <w:rsid w:val="00C550CD"/>
    <w:rsid w:val="00C55E96"/>
    <w:rsid w:val="00C56908"/>
    <w:rsid w:val="00C578FF"/>
    <w:rsid w:val="00C62D0C"/>
    <w:rsid w:val="00C64B48"/>
    <w:rsid w:val="00C65239"/>
    <w:rsid w:val="00C7032D"/>
    <w:rsid w:val="00C72DCD"/>
    <w:rsid w:val="00C73658"/>
    <w:rsid w:val="00C751AE"/>
    <w:rsid w:val="00C77039"/>
    <w:rsid w:val="00C81723"/>
    <w:rsid w:val="00C81E4D"/>
    <w:rsid w:val="00C84047"/>
    <w:rsid w:val="00C85C08"/>
    <w:rsid w:val="00C85C5D"/>
    <w:rsid w:val="00C86033"/>
    <w:rsid w:val="00C8782B"/>
    <w:rsid w:val="00C90E3A"/>
    <w:rsid w:val="00C9179E"/>
    <w:rsid w:val="00C91A4E"/>
    <w:rsid w:val="00C92A76"/>
    <w:rsid w:val="00C92B36"/>
    <w:rsid w:val="00C951AA"/>
    <w:rsid w:val="00C960BF"/>
    <w:rsid w:val="00C96927"/>
    <w:rsid w:val="00C96CA7"/>
    <w:rsid w:val="00CA0347"/>
    <w:rsid w:val="00CA09EF"/>
    <w:rsid w:val="00CA15C9"/>
    <w:rsid w:val="00CA1A2D"/>
    <w:rsid w:val="00CA3CCF"/>
    <w:rsid w:val="00CA4B01"/>
    <w:rsid w:val="00CA4F46"/>
    <w:rsid w:val="00CA7243"/>
    <w:rsid w:val="00CB0181"/>
    <w:rsid w:val="00CB0517"/>
    <w:rsid w:val="00CB15E1"/>
    <w:rsid w:val="00CB1A3D"/>
    <w:rsid w:val="00CB1DC6"/>
    <w:rsid w:val="00CB2CA8"/>
    <w:rsid w:val="00CC039D"/>
    <w:rsid w:val="00CC2F70"/>
    <w:rsid w:val="00CC372A"/>
    <w:rsid w:val="00CC4EDC"/>
    <w:rsid w:val="00CC50F5"/>
    <w:rsid w:val="00CC6519"/>
    <w:rsid w:val="00CD56CF"/>
    <w:rsid w:val="00CD7A93"/>
    <w:rsid w:val="00CE15B9"/>
    <w:rsid w:val="00CE198B"/>
    <w:rsid w:val="00CE1F40"/>
    <w:rsid w:val="00CE45C0"/>
    <w:rsid w:val="00CE7484"/>
    <w:rsid w:val="00CF08DE"/>
    <w:rsid w:val="00CF1114"/>
    <w:rsid w:val="00CF1414"/>
    <w:rsid w:val="00CF1670"/>
    <w:rsid w:val="00CF50A4"/>
    <w:rsid w:val="00CF6284"/>
    <w:rsid w:val="00D00964"/>
    <w:rsid w:val="00D00B21"/>
    <w:rsid w:val="00D00F99"/>
    <w:rsid w:val="00D03098"/>
    <w:rsid w:val="00D0386C"/>
    <w:rsid w:val="00D03EAD"/>
    <w:rsid w:val="00D05819"/>
    <w:rsid w:val="00D11379"/>
    <w:rsid w:val="00D17087"/>
    <w:rsid w:val="00D1789B"/>
    <w:rsid w:val="00D179E0"/>
    <w:rsid w:val="00D2002B"/>
    <w:rsid w:val="00D20117"/>
    <w:rsid w:val="00D22639"/>
    <w:rsid w:val="00D2461C"/>
    <w:rsid w:val="00D24BC0"/>
    <w:rsid w:val="00D26237"/>
    <w:rsid w:val="00D27512"/>
    <w:rsid w:val="00D27E8C"/>
    <w:rsid w:val="00D305CB"/>
    <w:rsid w:val="00D30740"/>
    <w:rsid w:val="00D30B87"/>
    <w:rsid w:val="00D320C6"/>
    <w:rsid w:val="00D3459F"/>
    <w:rsid w:val="00D35D25"/>
    <w:rsid w:val="00D36F38"/>
    <w:rsid w:val="00D419AD"/>
    <w:rsid w:val="00D4349C"/>
    <w:rsid w:val="00D43515"/>
    <w:rsid w:val="00D452BB"/>
    <w:rsid w:val="00D459B8"/>
    <w:rsid w:val="00D46882"/>
    <w:rsid w:val="00D503C0"/>
    <w:rsid w:val="00D533A0"/>
    <w:rsid w:val="00D57897"/>
    <w:rsid w:val="00D57DAB"/>
    <w:rsid w:val="00D60DDB"/>
    <w:rsid w:val="00D623BE"/>
    <w:rsid w:val="00D66D3D"/>
    <w:rsid w:val="00D67689"/>
    <w:rsid w:val="00D72B47"/>
    <w:rsid w:val="00D74129"/>
    <w:rsid w:val="00D7480A"/>
    <w:rsid w:val="00D74A99"/>
    <w:rsid w:val="00D76393"/>
    <w:rsid w:val="00D80816"/>
    <w:rsid w:val="00D80A13"/>
    <w:rsid w:val="00D80A9A"/>
    <w:rsid w:val="00D80C6B"/>
    <w:rsid w:val="00D82C75"/>
    <w:rsid w:val="00D832B7"/>
    <w:rsid w:val="00D86635"/>
    <w:rsid w:val="00D875B3"/>
    <w:rsid w:val="00D91BC7"/>
    <w:rsid w:val="00D91CE2"/>
    <w:rsid w:val="00D925F5"/>
    <w:rsid w:val="00D930A7"/>
    <w:rsid w:val="00D952B2"/>
    <w:rsid w:val="00D953E2"/>
    <w:rsid w:val="00D96C49"/>
    <w:rsid w:val="00D96C8E"/>
    <w:rsid w:val="00DA0018"/>
    <w:rsid w:val="00DA0990"/>
    <w:rsid w:val="00DA11F9"/>
    <w:rsid w:val="00DA2030"/>
    <w:rsid w:val="00DA2E05"/>
    <w:rsid w:val="00DA34ED"/>
    <w:rsid w:val="00DA3E11"/>
    <w:rsid w:val="00DA4CB0"/>
    <w:rsid w:val="00DB1997"/>
    <w:rsid w:val="00DB6A0F"/>
    <w:rsid w:val="00DB7157"/>
    <w:rsid w:val="00DC0412"/>
    <w:rsid w:val="00DC05F0"/>
    <w:rsid w:val="00DC65DC"/>
    <w:rsid w:val="00DC6AE1"/>
    <w:rsid w:val="00DC6E96"/>
    <w:rsid w:val="00DD2A73"/>
    <w:rsid w:val="00DD3092"/>
    <w:rsid w:val="00DD5064"/>
    <w:rsid w:val="00DD5BF5"/>
    <w:rsid w:val="00DD5F1B"/>
    <w:rsid w:val="00DD6CCB"/>
    <w:rsid w:val="00DE09CD"/>
    <w:rsid w:val="00DE0F6B"/>
    <w:rsid w:val="00DE1570"/>
    <w:rsid w:val="00DE1636"/>
    <w:rsid w:val="00DE409B"/>
    <w:rsid w:val="00DE4B7E"/>
    <w:rsid w:val="00DE5737"/>
    <w:rsid w:val="00DE5C9E"/>
    <w:rsid w:val="00DE62C0"/>
    <w:rsid w:val="00DE6BA0"/>
    <w:rsid w:val="00DF09B9"/>
    <w:rsid w:val="00DF1733"/>
    <w:rsid w:val="00DF3926"/>
    <w:rsid w:val="00DF5D81"/>
    <w:rsid w:val="00DF6C38"/>
    <w:rsid w:val="00DF7237"/>
    <w:rsid w:val="00DF75AC"/>
    <w:rsid w:val="00E00C5E"/>
    <w:rsid w:val="00E019CB"/>
    <w:rsid w:val="00E01E22"/>
    <w:rsid w:val="00E074D0"/>
    <w:rsid w:val="00E07F21"/>
    <w:rsid w:val="00E105ED"/>
    <w:rsid w:val="00E11CAE"/>
    <w:rsid w:val="00E12987"/>
    <w:rsid w:val="00E13850"/>
    <w:rsid w:val="00E145E9"/>
    <w:rsid w:val="00E158D7"/>
    <w:rsid w:val="00E15E8A"/>
    <w:rsid w:val="00E232A8"/>
    <w:rsid w:val="00E2461D"/>
    <w:rsid w:val="00E27F67"/>
    <w:rsid w:val="00E308BB"/>
    <w:rsid w:val="00E3134E"/>
    <w:rsid w:val="00E32395"/>
    <w:rsid w:val="00E3387F"/>
    <w:rsid w:val="00E344AF"/>
    <w:rsid w:val="00E371C5"/>
    <w:rsid w:val="00E40486"/>
    <w:rsid w:val="00E40CFF"/>
    <w:rsid w:val="00E41314"/>
    <w:rsid w:val="00E419C4"/>
    <w:rsid w:val="00E44312"/>
    <w:rsid w:val="00E474F5"/>
    <w:rsid w:val="00E47B13"/>
    <w:rsid w:val="00E51E5E"/>
    <w:rsid w:val="00E5214B"/>
    <w:rsid w:val="00E52C69"/>
    <w:rsid w:val="00E6069F"/>
    <w:rsid w:val="00E61FCA"/>
    <w:rsid w:val="00E62A9F"/>
    <w:rsid w:val="00E6768B"/>
    <w:rsid w:val="00E67B73"/>
    <w:rsid w:val="00E70F29"/>
    <w:rsid w:val="00E739FA"/>
    <w:rsid w:val="00E74B25"/>
    <w:rsid w:val="00E7731E"/>
    <w:rsid w:val="00E77BD9"/>
    <w:rsid w:val="00E77D6A"/>
    <w:rsid w:val="00E8065F"/>
    <w:rsid w:val="00E81DEF"/>
    <w:rsid w:val="00E8352E"/>
    <w:rsid w:val="00E83F61"/>
    <w:rsid w:val="00E84828"/>
    <w:rsid w:val="00E854F6"/>
    <w:rsid w:val="00E86722"/>
    <w:rsid w:val="00E86BDC"/>
    <w:rsid w:val="00E87AB6"/>
    <w:rsid w:val="00E87AFD"/>
    <w:rsid w:val="00E87D6E"/>
    <w:rsid w:val="00E900B8"/>
    <w:rsid w:val="00E919FB"/>
    <w:rsid w:val="00E93772"/>
    <w:rsid w:val="00E9503B"/>
    <w:rsid w:val="00E95C05"/>
    <w:rsid w:val="00E96C9E"/>
    <w:rsid w:val="00E97457"/>
    <w:rsid w:val="00EA005E"/>
    <w:rsid w:val="00EA00D2"/>
    <w:rsid w:val="00EA050D"/>
    <w:rsid w:val="00EA2E37"/>
    <w:rsid w:val="00EA3F09"/>
    <w:rsid w:val="00EA4DBA"/>
    <w:rsid w:val="00EA5074"/>
    <w:rsid w:val="00EA5205"/>
    <w:rsid w:val="00EA7C2E"/>
    <w:rsid w:val="00EB0452"/>
    <w:rsid w:val="00EB1221"/>
    <w:rsid w:val="00EB2626"/>
    <w:rsid w:val="00EB452E"/>
    <w:rsid w:val="00EB4720"/>
    <w:rsid w:val="00EB54D3"/>
    <w:rsid w:val="00EB562B"/>
    <w:rsid w:val="00EC0F25"/>
    <w:rsid w:val="00EC6BE4"/>
    <w:rsid w:val="00EC77ED"/>
    <w:rsid w:val="00ED273C"/>
    <w:rsid w:val="00ED2CC1"/>
    <w:rsid w:val="00ED34C5"/>
    <w:rsid w:val="00ED5649"/>
    <w:rsid w:val="00ED7A83"/>
    <w:rsid w:val="00EE08AA"/>
    <w:rsid w:val="00EE0DC2"/>
    <w:rsid w:val="00EE10FE"/>
    <w:rsid w:val="00EE196F"/>
    <w:rsid w:val="00EE2E1A"/>
    <w:rsid w:val="00EE3638"/>
    <w:rsid w:val="00EE5005"/>
    <w:rsid w:val="00EE5D7B"/>
    <w:rsid w:val="00EE60E9"/>
    <w:rsid w:val="00EE7581"/>
    <w:rsid w:val="00EF1272"/>
    <w:rsid w:val="00EF137C"/>
    <w:rsid w:val="00EF1C37"/>
    <w:rsid w:val="00EF435C"/>
    <w:rsid w:val="00EF49AA"/>
    <w:rsid w:val="00EF5CF8"/>
    <w:rsid w:val="00EF6A97"/>
    <w:rsid w:val="00EF7686"/>
    <w:rsid w:val="00EF7B0E"/>
    <w:rsid w:val="00F00C08"/>
    <w:rsid w:val="00F02C18"/>
    <w:rsid w:val="00F0355B"/>
    <w:rsid w:val="00F044E2"/>
    <w:rsid w:val="00F108FF"/>
    <w:rsid w:val="00F12226"/>
    <w:rsid w:val="00F145D7"/>
    <w:rsid w:val="00F148C0"/>
    <w:rsid w:val="00F16DC5"/>
    <w:rsid w:val="00F177C6"/>
    <w:rsid w:val="00F22115"/>
    <w:rsid w:val="00F22454"/>
    <w:rsid w:val="00F229CE"/>
    <w:rsid w:val="00F24BF0"/>
    <w:rsid w:val="00F24D51"/>
    <w:rsid w:val="00F25D80"/>
    <w:rsid w:val="00F25F19"/>
    <w:rsid w:val="00F274F9"/>
    <w:rsid w:val="00F300F1"/>
    <w:rsid w:val="00F318B4"/>
    <w:rsid w:val="00F323D7"/>
    <w:rsid w:val="00F332B3"/>
    <w:rsid w:val="00F33EE1"/>
    <w:rsid w:val="00F34DA6"/>
    <w:rsid w:val="00F35075"/>
    <w:rsid w:val="00F373DD"/>
    <w:rsid w:val="00F42D3E"/>
    <w:rsid w:val="00F432B8"/>
    <w:rsid w:val="00F44E4C"/>
    <w:rsid w:val="00F457F0"/>
    <w:rsid w:val="00F47ED7"/>
    <w:rsid w:val="00F50269"/>
    <w:rsid w:val="00F51B2C"/>
    <w:rsid w:val="00F5349C"/>
    <w:rsid w:val="00F5415F"/>
    <w:rsid w:val="00F5487E"/>
    <w:rsid w:val="00F5528B"/>
    <w:rsid w:val="00F55429"/>
    <w:rsid w:val="00F557BA"/>
    <w:rsid w:val="00F562C3"/>
    <w:rsid w:val="00F620D0"/>
    <w:rsid w:val="00F62320"/>
    <w:rsid w:val="00F669AC"/>
    <w:rsid w:val="00F700D1"/>
    <w:rsid w:val="00F71918"/>
    <w:rsid w:val="00F73726"/>
    <w:rsid w:val="00F74268"/>
    <w:rsid w:val="00F74EEA"/>
    <w:rsid w:val="00F75102"/>
    <w:rsid w:val="00F7512E"/>
    <w:rsid w:val="00F75DC0"/>
    <w:rsid w:val="00F760DE"/>
    <w:rsid w:val="00F7690A"/>
    <w:rsid w:val="00F8060B"/>
    <w:rsid w:val="00F80E9E"/>
    <w:rsid w:val="00F8202A"/>
    <w:rsid w:val="00F84701"/>
    <w:rsid w:val="00F86AE8"/>
    <w:rsid w:val="00F905B6"/>
    <w:rsid w:val="00F90E3B"/>
    <w:rsid w:val="00F916D6"/>
    <w:rsid w:val="00F9203B"/>
    <w:rsid w:val="00F93910"/>
    <w:rsid w:val="00F9398F"/>
    <w:rsid w:val="00F93F7A"/>
    <w:rsid w:val="00F9488A"/>
    <w:rsid w:val="00F951CA"/>
    <w:rsid w:val="00F956FB"/>
    <w:rsid w:val="00F96205"/>
    <w:rsid w:val="00FA0609"/>
    <w:rsid w:val="00FA0C43"/>
    <w:rsid w:val="00FA116B"/>
    <w:rsid w:val="00FA2808"/>
    <w:rsid w:val="00FA3A20"/>
    <w:rsid w:val="00FA5035"/>
    <w:rsid w:val="00FA54FE"/>
    <w:rsid w:val="00FA6D5D"/>
    <w:rsid w:val="00FA7697"/>
    <w:rsid w:val="00FB0C27"/>
    <w:rsid w:val="00FB22E6"/>
    <w:rsid w:val="00FB2434"/>
    <w:rsid w:val="00FB2831"/>
    <w:rsid w:val="00FB295B"/>
    <w:rsid w:val="00FB361B"/>
    <w:rsid w:val="00FB3AA7"/>
    <w:rsid w:val="00FB3DA9"/>
    <w:rsid w:val="00FB5247"/>
    <w:rsid w:val="00FB5286"/>
    <w:rsid w:val="00FB7F32"/>
    <w:rsid w:val="00FC1126"/>
    <w:rsid w:val="00FC4705"/>
    <w:rsid w:val="00FC5082"/>
    <w:rsid w:val="00FC67EE"/>
    <w:rsid w:val="00FC692A"/>
    <w:rsid w:val="00FD0CB1"/>
    <w:rsid w:val="00FD1500"/>
    <w:rsid w:val="00FD2AD1"/>
    <w:rsid w:val="00FD3EF1"/>
    <w:rsid w:val="00FD550A"/>
    <w:rsid w:val="00FD5882"/>
    <w:rsid w:val="00FE052C"/>
    <w:rsid w:val="00FE0918"/>
    <w:rsid w:val="00FE1B96"/>
    <w:rsid w:val="00FE30DE"/>
    <w:rsid w:val="00FE5E43"/>
    <w:rsid w:val="00FE7677"/>
    <w:rsid w:val="00FF158C"/>
    <w:rsid w:val="00FF1F64"/>
    <w:rsid w:val="00FF3A68"/>
    <w:rsid w:val="00FF5980"/>
    <w:rsid w:val="00FF6122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nhideWhenUsed="0"/>
    <w:lsdException w:name="caption" w:semiHidden="0" w:uiPriority="35" w:unhideWhenUsed="0" w:qFormat="1"/>
    <w:lsdException w:name="footnote reference" w:uiPriority="0"/>
    <w:lsdException w:name="page number" w:uiPriority="0" w:unhideWhenUsed="0"/>
    <w:lsdException w:name="endnote text" w:uiPriority="0"/>
    <w:lsdException w:name="List Bullet" w:uiPriority="0"/>
    <w:lsdException w:name="Title" w:semiHidden="0" w:uiPriority="0" w:unhideWhenUsed="0" w:qFormat="1"/>
    <w:lsdException w:name="Default Paragraph Font" w:unhideWhenUsed="0"/>
    <w:lsdException w:name="Body Text" w:uiPriority="0" w:unhideWhenUsed="0"/>
    <w:lsdException w:name="Body Text Indent" w:uiPriority="0" w:unhideWhenUsed="0"/>
    <w:lsdException w:name="Subtitle" w:semiHidden="0" w:uiPriority="0" w:unhideWhenUsed="0" w:qFormat="1"/>
    <w:lsdException w:name="Body Text 2" w:uiPriority="0" w:unhideWhenUsed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B56B1"/>
    <w:pPr>
      <w:spacing w:line="18" w:lineRule="atLeast"/>
      <w:ind w:firstLine="709"/>
      <w:jc w:val="both"/>
    </w:pPr>
    <w:rPr>
      <w:sz w:val="28"/>
      <w:szCs w:val="28"/>
    </w:rPr>
  </w:style>
  <w:style w:type="paragraph" w:styleId="10">
    <w:name w:val="heading 1"/>
    <w:aliases w:val="Заголовок 1 Знак Знак,Заголовок 1 Знак Знак Знак"/>
    <w:basedOn w:val="a0"/>
    <w:next w:val="a0"/>
    <w:link w:val="11"/>
    <w:uiPriority w:val="9"/>
    <w:qFormat/>
    <w:rsid w:val="00F24BF0"/>
    <w:pPr>
      <w:keepNext/>
      <w:numPr>
        <w:numId w:val="36"/>
      </w:numPr>
      <w:spacing w:before="600"/>
      <w:outlineLvl w:val="0"/>
    </w:pPr>
  </w:style>
  <w:style w:type="paragraph" w:styleId="20">
    <w:name w:val="heading 2"/>
    <w:aliases w:val="Знак2"/>
    <w:basedOn w:val="a0"/>
    <w:next w:val="a0"/>
    <w:link w:val="21"/>
    <w:uiPriority w:val="9"/>
    <w:qFormat/>
    <w:rsid w:val="00F24BF0"/>
    <w:pPr>
      <w:keepNext/>
      <w:numPr>
        <w:ilvl w:val="1"/>
        <w:numId w:val="36"/>
      </w:numPr>
      <w:spacing w:before="600" w:after="300"/>
      <w:jc w:val="center"/>
      <w:outlineLvl w:val="1"/>
    </w:pPr>
  </w:style>
  <w:style w:type="paragraph" w:styleId="3">
    <w:name w:val="heading 3"/>
    <w:aliases w:val="Знак,Знак3"/>
    <w:basedOn w:val="a0"/>
    <w:next w:val="a0"/>
    <w:link w:val="30"/>
    <w:uiPriority w:val="9"/>
    <w:qFormat/>
    <w:rsid w:val="00F24BF0"/>
    <w:pPr>
      <w:keepNext/>
      <w:numPr>
        <w:ilvl w:val="2"/>
        <w:numId w:val="36"/>
      </w:numPr>
      <w:spacing w:after="360" w:line="240" w:lineRule="atLeast"/>
      <w:outlineLvl w:val="2"/>
    </w:pPr>
  </w:style>
  <w:style w:type="paragraph" w:styleId="4">
    <w:name w:val="heading 4"/>
    <w:basedOn w:val="a0"/>
    <w:next w:val="a0"/>
    <w:link w:val="40"/>
    <w:uiPriority w:val="9"/>
    <w:qFormat/>
    <w:rsid w:val="00F24BF0"/>
    <w:pPr>
      <w:keepNext/>
      <w:numPr>
        <w:ilvl w:val="3"/>
        <w:numId w:val="36"/>
      </w:numPr>
      <w:spacing w:before="360" w:line="240" w:lineRule="atLeast"/>
      <w:outlineLvl w:val="3"/>
    </w:pPr>
  </w:style>
  <w:style w:type="paragraph" w:styleId="5">
    <w:name w:val="heading 5"/>
    <w:basedOn w:val="a0"/>
    <w:next w:val="a0"/>
    <w:link w:val="50"/>
    <w:uiPriority w:val="9"/>
    <w:qFormat/>
    <w:rsid w:val="00F24BF0"/>
    <w:pPr>
      <w:keepNext/>
      <w:numPr>
        <w:ilvl w:val="4"/>
        <w:numId w:val="36"/>
      </w:numPr>
      <w:outlineLvl w:val="4"/>
    </w:pPr>
  </w:style>
  <w:style w:type="paragraph" w:styleId="6">
    <w:name w:val="heading 6"/>
    <w:basedOn w:val="a0"/>
    <w:next w:val="a0"/>
    <w:link w:val="60"/>
    <w:uiPriority w:val="9"/>
    <w:qFormat/>
    <w:rsid w:val="00F24BF0"/>
    <w:pPr>
      <w:keepNext/>
      <w:numPr>
        <w:ilvl w:val="5"/>
        <w:numId w:val="36"/>
      </w:numPr>
      <w:spacing w:before="480"/>
      <w:jc w:val="center"/>
      <w:outlineLvl w:val="5"/>
    </w:pPr>
    <w:rPr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F24BF0"/>
    <w:pPr>
      <w:keepNext/>
      <w:numPr>
        <w:ilvl w:val="6"/>
        <w:numId w:val="36"/>
      </w:numPr>
      <w:spacing w:before="600" w:line="240" w:lineRule="atLeast"/>
      <w:outlineLvl w:val="6"/>
    </w:pPr>
  </w:style>
  <w:style w:type="paragraph" w:styleId="8">
    <w:name w:val="heading 8"/>
    <w:basedOn w:val="a0"/>
    <w:next w:val="a0"/>
    <w:link w:val="80"/>
    <w:uiPriority w:val="9"/>
    <w:qFormat/>
    <w:rsid w:val="00F24BF0"/>
    <w:pPr>
      <w:keepNext/>
      <w:numPr>
        <w:ilvl w:val="7"/>
        <w:numId w:val="36"/>
      </w:numPr>
      <w:spacing w:line="240" w:lineRule="atLeast"/>
      <w:ind w:right="36"/>
      <w:jc w:val="center"/>
      <w:outlineLvl w:val="7"/>
    </w:pPr>
  </w:style>
  <w:style w:type="paragraph" w:styleId="9">
    <w:name w:val="heading 9"/>
    <w:basedOn w:val="a0"/>
    <w:next w:val="a0"/>
    <w:link w:val="90"/>
    <w:uiPriority w:val="9"/>
    <w:qFormat/>
    <w:rsid w:val="00F24BF0"/>
    <w:pPr>
      <w:keepNext/>
      <w:numPr>
        <w:ilvl w:val="8"/>
        <w:numId w:val="36"/>
      </w:numPr>
      <w:spacing w:line="240" w:lineRule="atLeast"/>
      <w:ind w:right="36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1,Заголовок 1 Знак Знак Знак Знак"/>
    <w:basedOn w:val="12"/>
    <w:link w:val="10"/>
    <w:uiPriority w:val="9"/>
    <w:locked/>
    <w:rsid w:val="00E019CB"/>
    <w:rPr>
      <w:sz w:val="28"/>
      <w:szCs w:val="28"/>
    </w:rPr>
  </w:style>
  <w:style w:type="character" w:customStyle="1" w:styleId="21">
    <w:name w:val="Заголовок 2 Знак"/>
    <w:aliases w:val="Знак2 Знак"/>
    <w:basedOn w:val="a1"/>
    <w:link w:val="20"/>
    <w:uiPriority w:val="9"/>
    <w:locked/>
    <w:rsid w:val="00F24BF0"/>
    <w:rPr>
      <w:sz w:val="28"/>
      <w:szCs w:val="28"/>
    </w:rPr>
  </w:style>
  <w:style w:type="character" w:customStyle="1" w:styleId="30">
    <w:name w:val="Заголовок 3 Знак"/>
    <w:aliases w:val="Знак Знак,Знак3 Знак"/>
    <w:basedOn w:val="a1"/>
    <w:link w:val="3"/>
    <w:uiPriority w:val="9"/>
    <w:locked/>
    <w:rsid w:val="00F24BF0"/>
    <w:rPr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locked/>
    <w:rsid w:val="00F24BF0"/>
    <w:rPr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locked/>
    <w:rsid w:val="00F24BF0"/>
    <w:rPr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locked/>
    <w:rsid w:val="00F24BF0"/>
    <w:rPr>
      <w:b/>
      <w:bCs/>
      <w:sz w:val="28"/>
      <w:szCs w:val="28"/>
    </w:rPr>
  </w:style>
  <w:style w:type="character" w:customStyle="1" w:styleId="70">
    <w:name w:val="Заголовок 7 Знак"/>
    <w:basedOn w:val="a1"/>
    <w:link w:val="7"/>
    <w:uiPriority w:val="99"/>
    <w:locked/>
    <w:rsid w:val="00F24BF0"/>
    <w:rPr>
      <w:sz w:val="28"/>
      <w:szCs w:val="28"/>
    </w:rPr>
  </w:style>
  <w:style w:type="character" w:customStyle="1" w:styleId="80">
    <w:name w:val="Заголовок 8 Знак"/>
    <w:basedOn w:val="a1"/>
    <w:link w:val="8"/>
    <w:uiPriority w:val="9"/>
    <w:locked/>
    <w:rsid w:val="00F24BF0"/>
    <w:rPr>
      <w:sz w:val="28"/>
      <w:szCs w:val="28"/>
    </w:rPr>
  </w:style>
  <w:style w:type="character" w:customStyle="1" w:styleId="90">
    <w:name w:val="Заголовок 9 Знак"/>
    <w:basedOn w:val="a1"/>
    <w:link w:val="9"/>
    <w:uiPriority w:val="9"/>
    <w:locked/>
    <w:rsid w:val="00F24BF0"/>
    <w:rPr>
      <w:sz w:val="28"/>
      <w:szCs w:val="28"/>
    </w:rPr>
  </w:style>
  <w:style w:type="paragraph" w:styleId="a4">
    <w:name w:val="header"/>
    <w:basedOn w:val="a0"/>
    <w:link w:val="a5"/>
    <w:uiPriority w:val="99"/>
    <w:rsid w:val="00F24BF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1"/>
    <w:link w:val="a4"/>
    <w:uiPriority w:val="99"/>
    <w:locked/>
    <w:rsid w:val="00F24BF0"/>
    <w:rPr>
      <w:rFonts w:cs="Times New Roman"/>
      <w:sz w:val="28"/>
      <w:szCs w:val="28"/>
    </w:rPr>
  </w:style>
  <w:style w:type="character" w:styleId="a6">
    <w:name w:val="page number"/>
    <w:basedOn w:val="a1"/>
    <w:uiPriority w:val="99"/>
    <w:rsid w:val="00F24BF0"/>
    <w:rPr>
      <w:rFonts w:cs="Times New Roman"/>
      <w:sz w:val="20"/>
      <w:szCs w:val="20"/>
    </w:rPr>
  </w:style>
  <w:style w:type="paragraph" w:styleId="a7">
    <w:name w:val="caption"/>
    <w:basedOn w:val="a0"/>
    <w:uiPriority w:val="35"/>
    <w:qFormat/>
    <w:rsid w:val="00E019CB"/>
    <w:pPr>
      <w:suppressAutoHyphens/>
      <w:spacing w:line="360" w:lineRule="auto"/>
      <w:ind w:left="1080"/>
    </w:pPr>
    <w:rPr>
      <w:rFonts w:ascii="Arial" w:hAnsi="Arial" w:cs="Arial"/>
      <w:spacing w:val="-5"/>
      <w:sz w:val="20"/>
      <w:szCs w:val="20"/>
      <w:lang w:eastAsia="ar-SA"/>
    </w:rPr>
  </w:style>
  <w:style w:type="paragraph" w:styleId="a8">
    <w:name w:val="Body Text Indent"/>
    <w:basedOn w:val="a0"/>
    <w:link w:val="a9"/>
    <w:uiPriority w:val="99"/>
    <w:rsid w:val="00F24BF0"/>
    <w:pPr>
      <w:ind w:left="6804"/>
    </w:pPr>
  </w:style>
  <w:style w:type="character" w:customStyle="1" w:styleId="a9">
    <w:name w:val="Основной текст с отступом Знак"/>
    <w:basedOn w:val="a1"/>
    <w:link w:val="a8"/>
    <w:uiPriority w:val="99"/>
    <w:locked/>
    <w:rsid w:val="00F24BF0"/>
    <w:rPr>
      <w:rFonts w:cs="Times New Roman"/>
      <w:sz w:val="28"/>
      <w:szCs w:val="28"/>
    </w:rPr>
  </w:style>
  <w:style w:type="paragraph" w:styleId="aa">
    <w:name w:val="Body Text"/>
    <w:basedOn w:val="a0"/>
    <w:link w:val="ab"/>
    <w:uiPriority w:val="99"/>
    <w:rsid w:val="00F24BF0"/>
  </w:style>
  <w:style w:type="character" w:customStyle="1" w:styleId="ab">
    <w:name w:val="Основной текст Знак"/>
    <w:basedOn w:val="a1"/>
    <w:link w:val="aa"/>
    <w:uiPriority w:val="99"/>
    <w:locked/>
    <w:rsid w:val="00F24BF0"/>
    <w:rPr>
      <w:rFonts w:cs="Times New Roman"/>
      <w:sz w:val="28"/>
      <w:szCs w:val="28"/>
    </w:rPr>
  </w:style>
  <w:style w:type="paragraph" w:styleId="22">
    <w:name w:val="Body Text 2"/>
    <w:basedOn w:val="a0"/>
    <w:link w:val="23"/>
    <w:uiPriority w:val="99"/>
    <w:rsid w:val="00E019CB"/>
    <w:pPr>
      <w:suppressAutoHyphens/>
      <w:spacing w:line="360" w:lineRule="auto"/>
      <w:ind w:left="426" w:hanging="426"/>
    </w:pPr>
    <w:rPr>
      <w:b/>
      <w:szCs w:val="20"/>
      <w:lang w:eastAsia="ar-SA"/>
    </w:rPr>
  </w:style>
  <w:style w:type="character" w:customStyle="1" w:styleId="23">
    <w:name w:val="Основной текст 2 Знак"/>
    <w:basedOn w:val="a1"/>
    <w:link w:val="22"/>
    <w:uiPriority w:val="99"/>
    <w:locked/>
    <w:rsid w:val="00F24BF0"/>
    <w:rPr>
      <w:rFonts w:cs="Times New Roman"/>
      <w:sz w:val="28"/>
      <w:szCs w:val="28"/>
    </w:rPr>
  </w:style>
  <w:style w:type="paragraph" w:styleId="ac">
    <w:name w:val="Document Map"/>
    <w:basedOn w:val="a0"/>
    <w:link w:val="ad"/>
    <w:uiPriority w:val="99"/>
    <w:unhideWhenUsed/>
    <w:rsid w:val="000740EE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1"/>
    <w:link w:val="ac"/>
    <w:uiPriority w:val="99"/>
    <w:locked/>
    <w:rsid w:val="000740EE"/>
    <w:rPr>
      <w:rFonts w:ascii="Tahoma" w:hAnsi="Tahoma" w:cs="Tahoma"/>
      <w:sz w:val="16"/>
      <w:szCs w:val="16"/>
    </w:rPr>
  </w:style>
  <w:style w:type="paragraph" w:styleId="ae">
    <w:name w:val="footer"/>
    <w:basedOn w:val="a0"/>
    <w:link w:val="af"/>
    <w:uiPriority w:val="99"/>
    <w:unhideWhenUsed/>
    <w:rsid w:val="00DE5C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locked/>
    <w:rsid w:val="00DE5C9E"/>
    <w:rPr>
      <w:rFonts w:cs="Times New Roman"/>
      <w:sz w:val="28"/>
      <w:szCs w:val="28"/>
    </w:rPr>
  </w:style>
  <w:style w:type="table" w:styleId="af0">
    <w:name w:val="Table Grid"/>
    <w:basedOn w:val="a2"/>
    <w:uiPriority w:val="59"/>
    <w:rsid w:val="001B628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Subtitle"/>
    <w:aliases w:val="Обычный таблица"/>
    <w:basedOn w:val="a0"/>
    <w:next w:val="a0"/>
    <w:link w:val="af2"/>
    <w:uiPriority w:val="11"/>
    <w:qFormat/>
    <w:rsid w:val="00A56032"/>
    <w:pPr>
      <w:spacing w:before="240" w:after="240" w:line="240" w:lineRule="auto"/>
      <w:outlineLvl w:val="1"/>
    </w:pPr>
    <w:rPr>
      <w:szCs w:val="24"/>
    </w:rPr>
  </w:style>
  <w:style w:type="character" w:customStyle="1" w:styleId="af2">
    <w:name w:val="Подзаголовок Знак"/>
    <w:aliases w:val="Обычный таблица Знак"/>
    <w:basedOn w:val="a1"/>
    <w:link w:val="af1"/>
    <w:uiPriority w:val="11"/>
    <w:locked/>
    <w:rsid w:val="00A56032"/>
    <w:rPr>
      <w:rFonts w:cs="Times New Roman"/>
      <w:sz w:val="24"/>
      <w:szCs w:val="24"/>
    </w:rPr>
  </w:style>
  <w:style w:type="character" w:customStyle="1" w:styleId="WW8Num1z0">
    <w:name w:val="WW8Num1z0"/>
    <w:rsid w:val="00E019CB"/>
    <w:rPr>
      <w:rFonts w:ascii="Symbol" w:hAnsi="Symbol"/>
    </w:rPr>
  </w:style>
  <w:style w:type="character" w:customStyle="1" w:styleId="WW8Num2z0">
    <w:name w:val="WW8Num2z0"/>
    <w:rsid w:val="00E019CB"/>
    <w:rPr>
      <w:rFonts w:ascii="Symbol" w:hAnsi="Symbol"/>
      <w:sz w:val="18"/>
    </w:rPr>
  </w:style>
  <w:style w:type="character" w:customStyle="1" w:styleId="WW8Num3z0">
    <w:name w:val="WW8Num3z0"/>
    <w:rsid w:val="00E019CB"/>
    <w:rPr>
      <w:rFonts w:ascii="Symbol" w:hAnsi="Symbol"/>
      <w:sz w:val="18"/>
    </w:rPr>
  </w:style>
  <w:style w:type="character" w:customStyle="1" w:styleId="WW8Num4z0">
    <w:name w:val="WW8Num4z0"/>
    <w:rsid w:val="00E019CB"/>
    <w:rPr>
      <w:rFonts w:ascii="Symbol" w:hAnsi="Symbol"/>
      <w:sz w:val="18"/>
    </w:rPr>
  </w:style>
  <w:style w:type="character" w:customStyle="1" w:styleId="WW8Num10z0">
    <w:name w:val="WW8Num10z0"/>
    <w:rsid w:val="00E019CB"/>
    <w:rPr>
      <w:rFonts w:ascii="Symbol" w:hAnsi="Symbol"/>
    </w:rPr>
  </w:style>
  <w:style w:type="character" w:customStyle="1" w:styleId="WW8Num10z1">
    <w:name w:val="WW8Num10z1"/>
    <w:rsid w:val="00E019CB"/>
    <w:rPr>
      <w:rFonts w:ascii="Courier New" w:hAnsi="Courier New"/>
    </w:rPr>
  </w:style>
  <w:style w:type="character" w:customStyle="1" w:styleId="WW8Num10z2">
    <w:name w:val="WW8Num10z2"/>
    <w:rsid w:val="00E019CB"/>
    <w:rPr>
      <w:rFonts w:ascii="Wingdings" w:hAnsi="Wingdings"/>
    </w:rPr>
  </w:style>
  <w:style w:type="character" w:customStyle="1" w:styleId="WW8Num10z3">
    <w:name w:val="WW8Num10z3"/>
    <w:rsid w:val="00E019CB"/>
    <w:rPr>
      <w:rFonts w:ascii="Symbol" w:hAnsi="Symbol"/>
    </w:rPr>
  </w:style>
  <w:style w:type="character" w:customStyle="1" w:styleId="WW8Num11z0">
    <w:name w:val="WW8Num11z0"/>
    <w:rsid w:val="00E019CB"/>
    <w:rPr>
      <w:rFonts w:ascii="Times New Roman" w:hAnsi="Times New Roman"/>
    </w:rPr>
  </w:style>
  <w:style w:type="character" w:customStyle="1" w:styleId="WW8Num11z1">
    <w:name w:val="WW8Num11z1"/>
    <w:rsid w:val="00E019CB"/>
    <w:rPr>
      <w:rFonts w:ascii="Courier New" w:hAnsi="Courier New"/>
    </w:rPr>
  </w:style>
  <w:style w:type="character" w:customStyle="1" w:styleId="WW8Num11z2">
    <w:name w:val="WW8Num11z2"/>
    <w:rsid w:val="00E019CB"/>
    <w:rPr>
      <w:rFonts w:ascii="Wingdings" w:hAnsi="Wingdings"/>
    </w:rPr>
  </w:style>
  <w:style w:type="character" w:customStyle="1" w:styleId="WW8Num11z3">
    <w:name w:val="WW8Num11z3"/>
    <w:rsid w:val="00E019CB"/>
    <w:rPr>
      <w:rFonts w:ascii="Symbol" w:hAnsi="Symbol"/>
    </w:rPr>
  </w:style>
  <w:style w:type="character" w:customStyle="1" w:styleId="WW8Num14z0">
    <w:name w:val="WW8Num14z0"/>
    <w:rsid w:val="00E019CB"/>
    <w:rPr>
      <w:rFonts w:ascii="Times New Roman" w:hAnsi="Times New Roman"/>
    </w:rPr>
  </w:style>
  <w:style w:type="character" w:customStyle="1" w:styleId="WW8Num14z1">
    <w:name w:val="WW8Num14z1"/>
    <w:rsid w:val="00E019CB"/>
    <w:rPr>
      <w:rFonts w:ascii="Courier New" w:hAnsi="Courier New"/>
    </w:rPr>
  </w:style>
  <w:style w:type="character" w:customStyle="1" w:styleId="WW8Num14z2">
    <w:name w:val="WW8Num14z2"/>
    <w:rsid w:val="00E019CB"/>
    <w:rPr>
      <w:rFonts w:ascii="Wingdings" w:hAnsi="Wingdings"/>
    </w:rPr>
  </w:style>
  <w:style w:type="character" w:customStyle="1" w:styleId="WW8Num14z3">
    <w:name w:val="WW8Num14z3"/>
    <w:rsid w:val="00E019CB"/>
    <w:rPr>
      <w:rFonts w:ascii="Symbol" w:hAnsi="Symbol"/>
    </w:rPr>
  </w:style>
  <w:style w:type="character" w:customStyle="1" w:styleId="WW8Num15z0">
    <w:name w:val="WW8Num15z0"/>
    <w:rsid w:val="00E019CB"/>
    <w:rPr>
      <w:rFonts w:ascii="Symbol" w:hAnsi="Symbol"/>
    </w:rPr>
  </w:style>
  <w:style w:type="character" w:customStyle="1" w:styleId="WW8Num15z1">
    <w:name w:val="WW8Num15z1"/>
    <w:rsid w:val="00E019CB"/>
    <w:rPr>
      <w:rFonts w:ascii="Courier New" w:hAnsi="Courier New"/>
    </w:rPr>
  </w:style>
  <w:style w:type="character" w:customStyle="1" w:styleId="WW8Num15z2">
    <w:name w:val="WW8Num15z2"/>
    <w:rsid w:val="00E019CB"/>
    <w:rPr>
      <w:rFonts w:ascii="Wingdings" w:hAnsi="Wingdings"/>
    </w:rPr>
  </w:style>
  <w:style w:type="character" w:customStyle="1" w:styleId="WW8Num16z0">
    <w:name w:val="WW8Num16z0"/>
    <w:rsid w:val="00E019CB"/>
    <w:rPr>
      <w:rFonts w:ascii="Times New Roman" w:hAnsi="Times New Roman"/>
    </w:rPr>
  </w:style>
  <w:style w:type="character" w:customStyle="1" w:styleId="WW8Num16z1">
    <w:name w:val="WW8Num16z1"/>
    <w:rsid w:val="00E019CB"/>
    <w:rPr>
      <w:rFonts w:ascii="Courier New" w:hAnsi="Courier New"/>
    </w:rPr>
  </w:style>
  <w:style w:type="character" w:customStyle="1" w:styleId="WW8Num16z2">
    <w:name w:val="WW8Num16z2"/>
    <w:rsid w:val="00E019CB"/>
    <w:rPr>
      <w:rFonts w:ascii="Wingdings" w:hAnsi="Wingdings"/>
    </w:rPr>
  </w:style>
  <w:style w:type="character" w:customStyle="1" w:styleId="WW8Num16z3">
    <w:name w:val="WW8Num16z3"/>
    <w:rsid w:val="00E019CB"/>
    <w:rPr>
      <w:rFonts w:ascii="Symbol" w:hAnsi="Symbol"/>
    </w:rPr>
  </w:style>
  <w:style w:type="character" w:customStyle="1" w:styleId="WW8Num17z0">
    <w:name w:val="WW8Num17z0"/>
    <w:rsid w:val="00E019CB"/>
    <w:rPr>
      <w:b/>
    </w:rPr>
  </w:style>
  <w:style w:type="character" w:customStyle="1" w:styleId="WW8Num18z0">
    <w:name w:val="WW8Num18z0"/>
    <w:rsid w:val="00E019CB"/>
    <w:rPr>
      <w:rFonts w:ascii="Symbol" w:hAnsi="Symbol"/>
    </w:rPr>
  </w:style>
  <w:style w:type="character" w:customStyle="1" w:styleId="WW8Num18z1">
    <w:name w:val="WW8Num18z1"/>
    <w:rsid w:val="00E019CB"/>
    <w:rPr>
      <w:rFonts w:ascii="Courier New" w:hAnsi="Courier New"/>
    </w:rPr>
  </w:style>
  <w:style w:type="character" w:customStyle="1" w:styleId="WW8Num18z2">
    <w:name w:val="WW8Num18z2"/>
    <w:rsid w:val="00E019CB"/>
    <w:rPr>
      <w:rFonts w:ascii="Wingdings" w:hAnsi="Wingdings"/>
    </w:rPr>
  </w:style>
  <w:style w:type="character" w:customStyle="1" w:styleId="WW8Num20z0">
    <w:name w:val="WW8Num20z0"/>
    <w:rsid w:val="00E019CB"/>
    <w:rPr>
      <w:rFonts w:ascii="Symbol" w:hAnsi="Symbol"/>
      <w:color w:val="auto"/>
    </w:rPr>
  </w:style>
  <w:style w:type="character" w:customStyle="1" w:styleId="WW8Num20z1">
    <w:name w:val="WW8Num20z1"/>
    <w:rsid w:val="00E019CB"/>
    <w:rPr>
      <w:rFonts w:ascii="Courier New" w:hAnsi="Courier New"/>
    </w:rPr>
  </w:style>
  <w:style w:type="character" w:customStyle="1" w:styleId="WW8Num20z2">
    <w:name w:val="WW8Num20z2"/>
    <w:rsid w:val="00E019CB"/>
    <w:rPr>
      <w:rFonts w:ascii="Wingdings" w:hAnsi="Wingdings"/>
    </w:rPr>
  </w:style>
  <w:style w:type="character" w:customStyle="1" w:styleId="WW8Num20z3">
    <w:name w:val="WW8Num20z3"/>
    <w:rsid w:val="00E019CB"/>
    <w:rPr>
      <w:rFonts w:ascii="Symbol" w:hAnsi="Symbol"/>
    </w:rPr>
  </w:style>
  <w:style w:type="character" w:customStyle="1" w:styleId="WW8Num21z0">
    <w:name w:val="WW8Num21z0"/>
    <w:rsid w:val="00E019CB"/>
    <w:rPr>
      <w:rFonts w:ascii="Symbol" w:hAnsi="Symbol"/>
    </w:rPr>
  </w:style>
  <w:style w:type="character" w:customStyle="1" w:styleId="WW8Num21z1">
    <w:name w:val="WW8Num21z1"/>
    <w:rsid w:val="00E019CB"/>
    <w:rPr>
      <w:rFonts w:ascii="Courier New" w:hAnsi="Courier New"/>
    </w:rPr>
  </w:style>
  <w:style w:type="character" w:customStyle="1" w:styleId="WW8Num21z2">
    <w:name w:val="WW8Num21z2"/>
    <w:rsid w:val="00E019CB"/>
    <w:rPr>
      <w:rFonts w:ascii="Wingdings" w:hAnsi="Wingdings"/>
    </w:rPr>
  </w:style>
  <w:style w:type="character" w:customStyle="1" w:styleId="WW8Num22z0">
    <w:name w:val="WW8Num22z0"/>
    <w:rsid w:val="00E019CB"/>
    <w:rPr>
      <w:rFonts w:ascii="Symbol" w:hAnsi="Symbol"/>
    </w:rPr>
  </w:style>
  <w:style w:type="character" w:customStyle="1" w:styleId="WW8Num22z1">
    <w:name w:val="WW8Num22z1"/>
    <w:rsid w:val="00E019CB"/>
    <w:rPr>
      <w:rFonts w:ascii="Courier New" w:hAnsi="Courier New"/>
    </w:rPr>
  </w:style>
  <w:style w:type="character" w:customStyle="1" w:styleId="WW8Num22z2">
    <w:name w:val="WW8Num22z2"/>
    <w:rsid w:val="00E019CB"/>
    <w:rPr>
      <w:rFonts w:ascii="Wingdings" w:hAnsi="Wingdings"/>
    </w:rPr>
  </w:style>
  <w:style w:type="character" w:customStyle="1" w:styleId="WW8Num22z3">
    <w:name w:val="WW8Num22z3"/>
    <w:rsid w:val="00E019CB"/>
    <w:rPr>
      <w:rFonts w:ascii="Symbol" w:hAnsi="Symbol"/>
    </w:rPr>
  </w:style>
  <w:style w:type="character" w:customStyle="1" w:styleId="WW8Num24z0">
    <w:name w:val="WW8Num24z0"/>
    <w:rsid w:val="00E019CB"/>
    <w:rPr>
      <w:color w:val="auto"/>
    </w:rPr>
  </w:style>
  <w:style w:type="character" w:customStyle="1" w:styleId="WW8Num27z0">
    <w:name w:val="WW8Num27z0"/>
    <w:rsid w:val="00E019CB"/>
    <w:rPr>
      <w:rFonts w:ascii="Symbol" w:hAnsi="Symbol"/>
    </w:rPr>
  </w:style>
  <w:style w:type="character" w:customStyle="1" w:styleId="WW8Num27z1">
    <w:name w:val="WW8Num27z1"/>
    <w:rsid w:val="00E019CB"/>
    <w:rPr>
      <w:rFonts w:ascii="Courier New" w:hAnsi="Courier New"/>
    </w:rPr>
  </w:style>
  <w:style w:type="character" w:customStyle="1" w:styleId="WW8Num27z2">
    <w:name w:val="WW8Num27z2"/>
    <w:rsid w:val="00E019CB"/>
    <w:rPr>
      <w:rFonts w:ascii="Wingdings" w:hAnsi="Wingdings"/>
    </w:rPr>
  </w:style>
  <w:style w:type="character" w:customStyle="1" w:styleId="WW8Num28z0">
    <w:name w:val="WW8Num28z0"/>
    <w:rsid w:val="00E019CB"/>
    <w:rPr>
      <w:rFonts w:ascii="Symbol" w:hAnsi="Symbol"/>
    </w:rPr>
  </w:style>
  <w:style w:type="character" w:customStyle="1" w:styleId="WW8Num29z0">
    <w:name w:val="WW8Num29z0"/>
    <w:rsid w:val="00E019CB"/>
    <w:rPr>
      <w:rFonts w:ascii="Symbol" w:hAnsi="Symbol"/>
      <w:color w:val="auto"/>
    </w:rPr>
  </w:style>
  <w:style w:type="character" w:customStyle="1" w:styleId="WW8Num29z2">
    <w:name w:val="WW8Num29z2"/>
    <w:rsid w:val="00E019CB"/>
    <w:rPr>
      <w:rFonts w:ascii="Wingdings" w:hAnsi="Wingdings"/>
    </w:rPr>
  </w:style>
  <w:style w:type="character" w:customStyle="1" w:styleId="WW8Num29z3">
    <w:name w:val="WW8Num29z3"/>
    <w:rsid w:val="00E019CB"/>
    <w:rPr>
      <w:rFonts w:ascii="Symbol" w:hAnsi="Symbol"/>
    </w:rPr>
  </w:style>
  <w:style w:type="character" w:customStyle="1" w:styleId="WW8Num29z4">
    <w:name w:val="WW8Num29z4"/>
    <w:rsid w:val="00E019CB"/>
    <w:rPr>
      <w:rFonts w:ascii="Courier New" w:hAnsi="Courier New"/>
    </w:rPr>
  </w:style>
  <w:style w:type="character" w:customStyle="1" w:styleId="WW8Num30z0">
    <w:name w:val="WW8Num30z0"/>
    <w:rsid w:val="00E019CB"/>
    <w:rPr>
      <w:rFonts w:ascii="Times New Roman" w:hAnsi="Times New Roman"/>
    </w:rPr>
  </w:style>
  <w:style w:type="character" w:customStyle="1" w:styleId="WW8Num30z1">
    <w:name w:val="WW8Num30z1"/>
    <w:rsid w:val="00E019CB"/>
    <w:rPr>
      <w:rFonts w:ascii="Courier New" w:hAnsi="Courier New"/>
    </w:rPr>
  </w:style>
  <w:style w:type="character" w:customStyle="1" w:styleId="WW8Num30z2">
    <w:name w:val="WW8Num30z2"/>
    <w:rsid w:val="00E019CB"/>
    <w:rPr>
      <w:rFonts w:ascii="Wingdings" w:hAnsi="Wingdings"/>
    </w:rPr>
  </w:style>
  <w:style w:type="character" w:customStyle="1" w:styleId="WW8Num30z3">
    <w:name w:val="WW8Num30z3"/>
    <w:rsid w:val="00E019CB"/>
    <w:rPr>
      <w:rFonts w:ascii="Symbol" w:hAnsi="Symbol"/>
    </w:rPr>
  </w:style>
  <w:style w:type="character" w:customStyle="1" w:styleId="WW8Num32z0">
    <w:name w:val="WW8Num32z0"/>
    <w:rsid w:val="00E019CB"/>
    <w:rPr>
      <w:rFonts w:ascii="Symbol" w:hAnsi="Symbol"/>
    </w:rPr>
  </w:style>
  <w:style w:type="character" w:customStyle="1" w:styleId="WW8Num32z1">
    <w:name w:val="WW8Num32z1"/>
    <w:rsid w:val="00E019CB"/>
    <w:rPr>
      <w:rFonts w:ascii="Courier New" w:hAnsi="Courier New"/>
    </w:rPr>
  </w:style>
  <w:style w:type="character" w:customStyle="1" w:styleId="WW8Num32z2">
    <w:name w:val="WW8Num32z2"/>
    <w:rsid w:val="00E019CB"/>
    <w:rPr>
      <w:rFonts w:ascii="Wingdings" w:hAnsi="Wingdings"/>
    </w:rPr>
  </w:style>
  <w:style w:type="character" w:customStyle="1" w:styleId="WW8Num34z0">
    <w:name w:val="WW8Num34z0"/>
    <w:rsid w:val="00E019CB"/>
    <w:rPr>
      <w:color w:val="auto"/>
    </w:rPr>
  </w:style>
  <w:style w:type="character" w:customStyle="1" w:styleId="12">
    <w:name w:val="Основной шрифт абзаца1"/>
    <w:rsid w:val="00E019CB"/>
  </w:style>
  <w:style w:type="character" w:styleId="af3">
    <w:name w:val="Hyperlink"/>
    <w:basedOn w:val="12"/>
    <w:uiPriority w:val="99"/>
    <w:rsid w:val="00E019CB"/>
    <w:rPr>
      <w:rFonts w:cs="Times New Roman"/>
      <w:color w:val="0000FF"/>
      <w:u w:val="single"/>
    </w:rPr>
  </w:style>
  <w:style w:type="character" w:customStyle="1" w:styleId="13">
    <w:name w:val="Маркированный_1 Знак"/>
    <w:basedOn w:val="12"/>
    <w:rsid w:val="00E019CB"/>
    <w:rPr>
      <w:rFonts w:cs="Times New Roman"/>
      <w:sz w:val="24"/>
      <w:szCs w:val="24"/>
    </w:rPr>
  </w:style>
  <w:style w:type="character" w:customStyle="1" w:styleId="S4">
    <w:name w:val="S_Заголовок 4 Знак"/>
    <w:basedOn w:val="12"/>
    <w:rsid w:val="00E019CB"/>
    <w:rPr>
      <w:rFonts w:cs="Times New Roman"/>
      <w:i/>
      <w:sz w:val="24"/>
      <w:szCs w:val="24"/>
    </w:rPr>
  </w:style>
  <w:style w:type="character" w:customStyle="1" w:styleId="S">
    <w:name w:val="S_Обычный в таблице Знак"/>
    <w:basedOn w:val="12"/>
    <w:rsid w:val="00E019CB"/>
    <w:rPr>
      <w:rFonts w:cs="Times New Roman"/>
      <w:sz w:val="24"/>
      <w:szCs w:val="24"/>
      <w:lang w:val="ru-RU" w:eastAsia="ar-SA" w:bidi="ar-SA"/>
    </w:rPr>
  </w:style>
  <w:style w:type="character" w:customStyle="1" w:styleId="S0">
    <w:name w:val="S_Обычный Знак"/>
    <w:basedOn w:val="12"/>
    <w:rsid w:val="00E019CB"/>
    <w:rPr>
      <w:rFonts w:cs="Times New Roman"/>
      <w:sz w:val="24"/>
      <w:szCs w:val="24"/>
      <w:lang w:val="ru-RU" w:eastAsia="ar-SA" w:bidi="ar-SA"/>
    </w:rPr>
  </w:style>
  <w:style w:type="character" w:customStyle="1" w:styleId="S1">
    <w:name w:val="S_Обычный с подчеркиванием Знак"/>
    <w:basedOn w:val="12"/>
    <w:rsid w:val="00E019CB"/>
    <w:rPr>
      <w:rFonts w:cs="Times New Roman"/>
      <w:sz w:val="24"/>
      <w:szCs w:val="24"/>
      <w:u w:val="single"/>
      <w:lang w:val="ru-RU" w:eastAsia="ar-SA" w:bidi="ar-SA"/>
    </w:rPr>
  </w:style>
  <w:style w:type="character" w:customStyle="1" w:styleId="af4">
    <w:name w:val="Обычный в таблице Знак"/>
    <w:basedOn w:val="12"/>
    <w:rsid w:val="00E019CB"/>
    <w:rPr>
      <w:rFonts w:cs="Times New Roman"/>
      <w:sz w:val="24"/>
      <w:szCs w:val="24"/>
      <w:lang w:val="ru-RU" w:eastAsia="ar-SA" w:bidi="ar-SA"/>
    </w:rPr>
  </w:style>
  <w:style w:type="character" w:customStyle="1" w:styleId="14">
    <w:name w:val="Заголовок_1 Знак Знак"/>
    <w:basedOn w:val="12"/>
    <w:rsid w:val="00E019CB"/>
    <w:rPr>
      <w:rFonts w:cs="Times New Roman"/>
      <w:b/>
      <w:caps/>
      <w:sz w:val="24"/>
      <w:szCs w:val="24"/>
      <w:lang w:val="ru-RU" w:eastAsia="ar-SA" w:bidi="ar-SA"/>
    </w:rPr>
  </w:style>
  <w:style w:type="character" w:styleId="af5">
    <w:name w:val="FollowedHyperlink"/>
    <w:basedOn w:val="12"/>
    <w:uiPriority w:val="99"/>
    <w:semiHidden/>
    <w:rsid w:val="00E019CB"/>
    <w:rPr>
      <w:rFonts w:cs="Times New Roman"/>
      <w:color w:val="800080"/>
      <w:u w:val="single"/>
    </w:rPr>
  </w:style>
  <w:style w:type="character" w:customStyle="1" w:styleId="af6">
    <w:name w:val="Подчеркнутый Знак"/>
    <w:basedOn w:val="12"/>
    <w:rsid w:val="00E019CB"/>
    <w:rPr>
      <w:rFonts w:cs="Times New Roman"/>
      <w:sz w:val="24"/>
      <w:szCs w:val="24"/>
      <w:u w:val="single"/>
      <w:lang w:val="ru-RU" w:eastAsia="ar-SA" w:bidi="ar-SA"/>
    </w:rPr>
  </w:style>
  <w:style w:type="character" w:styleId="af7">
    <w:name w:val="line number"/>
    <w:basedOn w:val="12"/>
    <w:uiPriority w:val="99"/>
    <w:semiHidden/>
    <w:rsid w:val="00E019CB"/>
    <w:rPr>
      <w:rFonts w:cs="Times New Roman"/>
      <w:sz w:val="18"/>
      <w:szCs w:val="18"/>
    </w:rPr>
  </w:style>
  <w:style w:type="character" w:customStyle="1" w:styleId="af8">
    <w:name w:val="Надстрочный"/>
    <w:rsid w:val="00E019CB"/>
    <w:rPr>
      <w:b/>
      <w:vertAlign w:val="superscript"/>
    </w:rPr>
  </w:style>
  <w:style w:type="character" w:styleId="HTML">
    <w:name w:val="HTML Sample"/>
    <w:basedOn w:val="12"/>
    <w:uiPriority w:val="99"/>
    <w:rsid w:val="00E019CB"/>
    <w:rPr>
      <w:rFonts w:ascii="Courier New" w:hAnsi="Courier New" w:cs="Courier New"/>
      <w:lang w:val="ru-RU"/>
    </w:rPr>
  </w:style>
  <w:style w:type="character" w:styleId="HTML0">
    <w:name w:val="HTML Definition"/>
    <w:basedOn w:val="12"/>
    <w:uiPriority w:val="99"/>
    <w:rsid w:val="00E019CB"/>
    <w:rPr>
      <w:rFonts w:cs="Times New Roman"/>
      <w:i/>
      <w:iCs/>
      <w:lang w:val="ru-RU"/>
    </w:rPr>
  </w:style>
  <w:style w:type="character" w:styleId="HTML1">
    <w:name w:val="HTML Variable"/>
    <w:basedOn w:val="12"/>
    <w:uiPriority w:val="99"/>
    <w:rsid w:val="00E019CB"/>
    <w:rPr>
      <w:rFonts w:cs="Times New Roman"/>
      <w:i/>
      <w:iCs/>
      <w:lang w:val="ru-RU"/>
    </w:rPr>
  </w:style>
  <w:style w:type="character" w:styleId="HTML2">
    <w:name w:val="HTML Typewriter"/>
    <w:basedOn w:val="12"/>
    <w:uiPriority w:val="99"/>
    <w:rsid w:val="00E019CB"/>
    <w:rPr>
      <w:rFonts w:ascii="Courier New" w:hAnsi="Courier New" w:cs="Courier New"/>
      <w:sz w:val="20"/>
      <w:szCs w:val="20"/>
      <w:lang w:val="ru-RU"/>
    </w:rPr>
  </w:style>
  <w:style w:type="character" w:styleId="af9">
    <w:name w:val="Strong"/>
    <w:basedOn w:val="12"/>
    <w:qFormat/>
    <w:rsid w:val="00E019CB"/>
    <w:rPr>
      <w:rFonts w:cs="Times New Roman"/>
      <w:b/>
      <w:bCs/>
      <w:lang w:val="ru-RU"/>
    </w:rPr>
  </w:style>
  <w:style w:type="character" w:customStyle="1" w:styleId="15">
    <w:name w:val="Заголовок_1 Знак Знак Знак"/>
    <w:basedOn w:val="12"/>
    <w:rsid w:val="00E019CB"/>
    <w:rPr>
      <w:rFonts w:cs="Times New Roman"/>
      <w:b/>
      <w:caps/>
      <w:sz w:val="24"/>
      <w:szCs w:val="24"/>
      <w:lang w:val="ru-RU" w:eastAsia="ar-SA" w:bidi="ar-SA"/>
    </w:rPr>
  </w:style>
  <w:style w:type="character" w:customStyle="1" w:styleId="16">
    <w:name w:val="Знак примечания1"/>
    <w:basedOn w:val="12"/>
    <w:rsid w:val="00E019CB"/>
    <w:rPr>
      <w:rFonts w:cs="Times New Roman"/>
      <w:sz w:val="16"/>
      <w:szCs w:val="16"/>
    </w:rPr>
  </w:style>
  <w:style w:type="character" w:styleId="afa">
    <w:name w:val="Emphasis"/>
    <w:basedOn w:val="12"/>
    <w:uiPriority w:val="20"/>
    <w:qFormat/>
    <w:rsid w:val="00E019CB"/>
    <w:rPr>
      <w:rFonts w:ascii="Arial Black" w:hAnsi="Arial Black" w:cs="Arial Black"/>
      <w:spacing w:val="-4"/>
      <w:sz w:val="18"/>
      <w:szCs w:val="18"/>
    </w:rPr>
  </w:style>
  <w:style w:type="character" w:customStyle="1" w:styleId="afb">
    <w:name w:val="Вступление"/>
    <w:rsid w:val="00E019CB"/>
    <w:rPr>
      <w:rFonts w:ascii="Arial Black" w:hAnsi="Arial Black"/>
      <w:spacing w:val="-4"/>
      <w:sz w:val="18"/>
    </w:rPr>
  </w:style>
  <w:style w:type="character" w:customStyle="1" w:styleId="afc">
    <w:name w:val="Девиз"/>
    <w:basedOn w:val="12"/>
    <w:rsid w:val="00E019CB"/>
    <w:rPr>
      <w:rFonts w:cs="Times New Roman"/>
      <w:i/>
      <w:iCs/>
      <w:spacing w:val="-6"/>
      <w:sz w:val="24"/>
      <w:szCs w:val="24"/>
      <w:lang w:val="ru-RU"/>
    </w:rPr>
  </w:style>
  <w:style w:type="character" w:styleId="HTML3">
    <w:name w:val="HTML Acronym"/>
    <w:basedOn w:val="12"/>
    <w:uiPriority w:val="99"/>
    <w:rsid w:val="00E019CB"/>
    <w:rPr>
      <w:rFonts w:cs="Times New Roman"/>
      <w:lang w:val="ru-RU"/>
    </w:rPr>
  </w:style>
  <w:style w:type="character" w:styleId="HTML4">
    <w:name w:val="HTML Keyboard"/>
    <w:basedOn w:val="12"/>
    <w:uiPriority w:val="99"/>
    <w:rsid w:val="00E019CB"/>
    <w:rPr>
      <w:rFonts w:ascii="Courier New" w:hAnsi="Courier New" w:cs="Courier New"/>
      <w:sz w:val="20"/>
      <w:szCs w:val="20"/>
      <w:lang w:val="ru-RU"/>
    </w:rPr>
  </w:style>
  <w:style w:type="character" w:styleId="HTML5">
    <w:name w:val="HTML Code"/>
    <w:basedOn w:val="12"/>
    <w:uiPriority w:val="99"/>
    <w:rsid w:val="00E019CB"/>
    <w:rPr>
      <w:rFonts w:ascii="Courier New" w:hAnsi="Courier New" w:cs="Courier New"/>
      <w:sz w:val="20"/>
      <w:szCs w:val="20"/>
      <w:lang w:val="ru-RU"/>
    </w:rPr>
  </w:style>
  <w:style w:type="character" w:styleId="HTML6">
    <w:name w:val="HTML Cite"/>
    <w:basedOn w:val="12"/>
    <w:uiPriority w:val="99"/>
    <w:rsid w:val="00E019CB"/>
    <w:rPr>
      <w:rFonts w:cs="Times New Roman"/>
      <w:i/>
      <w:iCs/>
      <w:lang w:val="ru-RU"/>
    </w:rPr>
  </w:style>
  <w:style w:type="character" w:customStyle="1" w:styleId="17">
    <w:name w:val="Знак1"/>
    <w:basedOn w:val="12"/>
    <w:rsid w:val="00E019C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8">
    <w:name w:val="Заголовок_1"/>
    <w:rsid w:val="00E019CB"/>
    <w:rPr>
      <w:caps/>
    </w:rPr>
  </w:style>
  <w:style w:type="character" w:customStyle="1" w:styleId="19">
    <w:name w:val="Маркированный_1 Знак Знак"/>
    <w:basedOn w:val="12"/>
    <w:rsid w:val="00E019CB"/>
    <w:rPr>
      <w:rFonts w:cs="Times New Roman"/>
      <w:sz w:val="24"/>
      <w:szCs w:val="24"/>
      <w:lang w:val="ru-RU" w:eastAsia="ar-SA" w:bidi="ar-SA"/>
    </w:rPr>
  </w:style>
  <w:style w:type="character" w:customStyle="1" w:styleId="afd">
    <w:name w:val="Подчеркнутый Знак Знак"/>
    <w:basedOn w:val="12"/>
    <w:rsid w:val="00E019CB"/>
    <w:rPr>
      <w:rFonts w:cs="Times New Roman"/>
      <w:sz w:val="24"/>
      <w:szCs w:val="24"/>
      <w:u w:val="single"/>
      <w:lang w:val="ru-RU" w:eastAsia="ar-SA" w:bidi="ar-SA"/>
    </w:rPr>
  </w:style>
  <w:style w:type="character" w:customStyle="1" w:styleId="1a">
    <w:name w:val="Знак Знак1"/>
    <w:basedOn w:val="12"/>
    <w:rsid w:val="00E019CB"/>
    <w:rPr>
      <w:rFonts w:cs="Times New Roman"/>
      <w:sz w:val="24"/>
      <w:szCs w:val="24"/>
      <w:u w:val="single"/>
      <w:lang w:val="ru-RU" w:eastAsia="ar-SA" w:bidi="ar-SA"/>
    </w:rPr>
  </w:style>
  <w:style w:type="character" w:customStyle="1" w:styleId="1b">
    <w:name w:val="Маркированный_1 Знак Знак Знак"/>
    <w:basedOn w:val="12"/>
    <w:rsid w:val="00E019CB"/>
    <w:rPr>
      <w:rFonts w:cs="Times New Roman"/>
      <w:sz w:val="24"/>
      <w:szCs w:val="24"/>
      <w:lang w:val="ru-RU" w:eastAsia="ar-SA" w:bidi="ar-SA"/>
    </w:rPr>
  </w:style>
  <w:style w:type="character" w:customStyle="1" w:styleId="afe">
    <w:name w:val="Знак Знак Знак Знак"/>
    <w:basedOn w:val="12"/>
    <w:rsid w:val="00E019CB"/>
    <w:rPr>
      <w:rFonts w:cs="Times New Roman"/>
      <w:sz w:val="24"/>
      <w:szCs w:val="24"/>
      <w:lang w:val="ru-RU" w:eastAsia="ar-SA" w:bidi="ar-SA"/>
    </w:rPr>
  </w:style>
  <w:style w:type="character" w:customStyle="1" w:styleId="31">
    <w:name w:val="Знак3 Знак Знак"/>
    <w:basedOn w:val="12"/>
    <w:rsid w:val="00E019CB"/>
    <w:rPr>
      <w:rFonts w:cs="Times New Roman"/>
      <w:b/>
      <w:sz w:val="24"/>
      <w:szCs w:val="24"/>
      <w:u w:val="single"/>
      <w:lang w:val="ru-RU" w:eastAsia="ar-SA" w:bidi="ar-SA"/>
    </w:rPr>
  </w:style>
  <w:style w:type="character" w:customStyle="1" w:styleId="aff">
    <w:name w:val="Подчеркнутый Знак Знак Знак"/>
    <w:basedOn w:val="12"/>
    <w:rsid w:val="00E019CB"/>
    <w:rPr>
      <w:rFonts w:cs="Times New Roman"/>
      <w:sz w:val="24"/>
      <w:szCs w:val="24"/>
      <w:u w:val="single"/>
      <w:lang w:val="ru-RU" w:eastAsia="ar-SA" w:bidi="ar-SA"/>
    </w:rPr>
  </w:style>
  <w:style w:type="character" w:customStyle="1" w:styleId="1c">
    <w:name w:val="Маркированный_1 Знак Знак Знак Знак"/>
    <w:basedOn w:val="12"/>
    <w:rsid w:val="00E019CB"/>
    <w:rPr>
      <w:rFonts w:cs="Times New Roman"/>
      <w:sz w:val="24"/>
      <w:szCs w:val="24"/>
      <w:lang w:val="ru-RU" w:eastAsia="ar-SA" w:bidi="ar-SA"/>
    </w:rPr>
  </w:style>
  <w:style w:type="character" w:customStyle="1" w:styleId="24">
    <w:name w:val="Знак2 Знак Знак"/>
    <w:basedOn w:val="12"/>
    <w:rsid w:val="00E019CB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1d">
    <w:name w:val="Подчеркнутый Знак Знак1"/>
    <w:basedOn w:val="12"/>
    <w:rsid w:val="00E019CB"/>
    <w:rPr>
      <w:rFonts w:cs="Times New Roman"/>
      <w:sz w:val="24"/>
      <w:szCs w:val="24"/>
      <w:u w:val="single"/>
      <w:lang w:val="ru-RU" w:eastAsia="ar-SA" w:bidi="ar-SA"/>
    </w:rPr>
  </w:style>
  <w:style w:type="character" w:customStyle="1" w:styleId="1e">
    <w:name w:val="Знак1 Знак Знак"/>
    <w:basedOn w:val="12"/>
    <w:rsid w:val="00E019CB"/>
    <w:rPr>
      <w:rFonts w:cs="Times New Roman"/>
      <w:sz w:val="24"/>
      <w:szCs w:val="24"/>
      <w:lang w:val="ru-RU" w:eastAsia="ar-SA" w:bidi="ar-SA"/>
    </w:rPr>
  </w:style>
  <w:style w:type="character" w:customStyle="1" w:styleId="S3">
    <w:name w:val="S_Заголовок 3 Знак"/>
    <w:basedOn w:val="30"/>
    <w:rsid w:val="00E019CB"/>
    <w:rPr>
      <w:sz w:val="24"/>
      <w:szCs w:val="24"/>
      <w:u w:val="single"/>
      <w:lang w:val="ru-RU" w:eastAsia="ar-SA" w:bidi="ar-SA"/>
    </w:rPr>
  </w:style>
  <w:style w:type="character" w:customStyle="1" w:styleId="S2">
    <w:name w:val="S_Маркированный Знак Знак"/>
    <w:basedOn w:val="12"/>
    <w:rsid w:val="00E019CB"/>
    <w:rPr>
      <w:rFonts w:cs="Times New Roman"/>
      <w:sz w:val="24"/>
      <w:szCs w:val="24"/>
    </w:rPr>
  </w:style>
  <w:style w:type="character" w:customStyle="1" w:styleId="S5">
    <w:name w:val="S_Таблица Знак Знак"/>
    <w:basedOn w:val="12"/>
    <w:rsid w:val="00E019CB"/>
    <w:rPr>
      <w:rFonts w:cs="Times New Roman"/>
      <w:sz w:val="24"/>
      <w:szCs w:val="24"/>
    </w:rPr>
  </w:style>
  <w:style w:type="character" w:customStyle="1" w:styleId="WW8Num17z1">
    <w:name w:val="WW8Num17z1"/>
    <w:rsid w:val="00E019CB"/>
    <w:rPr>
      <w:rFonts w:ascii="Courier New" w:hAnsi="Courier New"/>
    </w:rPr>
  </w:style>
  <w:style w:type="paragraph" w:customStyle="1" w:styleId="1f">
    <w:name w:val="Заголовок1"/>
    <w:basedOn w:val="a0"/>
    <w:next w:val="aa"/>
    <w:rsid w:val="00E019CB"/>
    <w:pPr>
      <w:keepNext/>
      <w:suppressAutoHyphens/>
      <w:spacing w:before="240" w:after="120" w:line="360" w:lineRule="auto"/>
    </w:pPr>
    <w:rPr>
      <w:rFonts w:ascii="Arial" w:eastAsia="MS Mincho" w:hAnsi="Arial" w:cs="Tahoma"/>
      <w:lang w:eastAsia="ar-SA"/>
    </w:rPr>
  </w:style>
  <w:style w:type="paragraph" w:styleId="aff0">
    <w:name w:val="List"/>
    <w:basedOn w:val="aa"/>
    <w:link w:val="aff1"/>
    <w:uiPriority w:val="99"/>
    <w:rsid w:val="00E019CB"/>
    <w:pPr>
      <w:suppressAutoHyphens/>
      <w:spacing w:after="240" w:line="240" w:lineRule="atLeast"/>
      <w:ind w:left="1440" w:hanging="36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0">
    <w:name w:val="Название1"/>
    <w:basedOn w:val="a0"/>
    <w:rsid w:val="00E019CB"/>
    <w:pPr>
      <w:suppressLineNumbers/>
      <w:suppressAutoHyphens/>
      <w:spacing w:before="120" w:after="120" w:line="360" w:lineRule="auto"/>
    </w:pPr>
    <w:rPr>
      <w:rFonts w:cs="Tahoma"/>
      <w:i/>
      <w:iCs/>
      <w:sz w:val="24"/>
      <w:szCs w:val="24"/>
      <w:lang w:eastAsia="ar-SA"/>
    </w:rPr>
  </w:style>
  <w:style w:type="paragraph" w:customStyle="1" w:styleId="1f1">
    <w:name w:val="Указатель1"/>
    <w:basedOn w:val="a0"/>
    <w:rsid w:val="00E019CB"/>
    <w:pPr>
      <w:suppressLineNumbers/>
      <w:suppressAutoHyphens/>
      <w:spacing w:line="360" w:lineRule="auto"/>
    </w:pPr>
    <w:rPr>
      <w:rFonts w:cs="Tahoma"/>
      <w:sz w:val="24"/>
      <w:szCs w:val="24"/>
      <w:lang w:eastAsia="ar-SA"/>
    </w:rPr>
  </w:style>
  <w:style w:type="paragraph" w:styleId="1f2">
    <w:name w:val="toc 1"/>
    <w:basedOn w:val="a0"/>
    <w:next w:val="a0"/>
    <w:uiPriority w:val="39"/>
    <w:rsid w:val="00E019CB"/>
    <w:pPr>
      <w:tabs>
        <w:tab w:val="left" w:pos="1080"/>
        <w:tab w:val="right" w:leader="dot" w:pos="9345"/>
      </w:tabs>
      <w:suppressAutoHyphens/>
      <w:spacing w:line="360" w:lineRule="auto"/>
      <w:jc w:val="center"/>
    </w:pPr>
    <w:rPr>
      <w:b/>
      <w:sz w:val="24"/>
      <w:szCs w:val="24"/>
      <w:lang w:eastAsia="ar-SA"/>
    </w:rPr>
  </w:style>
  <w:style w:type="paragraph" w:styleId="25">
    <w:name w:val="toc 2"/>
    <w:basedOn w:val="a0"/>
    <w:next w:val="a0"/>
    <w:uiPriority w:val="39"/>
    <w:rsid w:val="00E019CB"/>
    <w:pPr>
      <w:tabs>
        <w:tab w:val="left" w:pos="2880"/>
        <w:tab w:val="right" w:leader="dot" w:pos="10980"/>
      </w:tabs>
      <w:suppressAutoHyphens/>
      <w:spacing w:line="360" w:lineRule="auto"/>
      <w:ind w:left="1260" w:firstLine="0"/>
    </w:pPr>
    <w:rPr>
      <w:sz w:val="24"/>
      <w:szCs w:val="24"/>
      <w:lang w:eastAsia="ar-SA"/>
    </w:rPr>
  </w:style>
  <w:style w:type="paragraph" w:customStyle="1" w:styleId="ConsNormal">
    <w:name w:val="ConsNormal"/>
    <w:rsid w:val="00E019C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link w:val="ConsPlusNormal0"/>
    <w:rsid w:val="00E019C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f3">
    <w:name w:val="Маркированный_1"/>
    <w:basedOn w:val="a0"/>
    <w:rsid w:val="00E019CB"/>
    <w:pPr>
      <w:tabs>
        <w:tab w:val="left" w:pos="900"/>
        <w:tab w:val="num" w:pos="3346"/>
      </w:tabs>
      <w:suppressAutoHyphens/>
      <w:spacing w:line="360" w:lineRule="auto"/>
      <w:ind w:firstLine="720"/>
    </w:pPr>
    <w:rPr>
      <w:sz w:val="24"/>
      <w:szCs w:val="24"/>
      <w:lang w:eastAsia="ar-SA"/>
    </w:rPr>
  </w:style>
  <w:style w:type="paragraph" w:customStyle="1" w:styleId="-2">
    <w:name w:val="УГТП-Заголовок 2"/>
    <w:basedOn w:val="a0"/>
    <w:rsid w:val="00E019CB"/>
    <w:pPr>
      <w:suppressAutoHyphens/>
      <w:spacing w:before="240" w:line="240" w:lineRule="auto"/>
      <w:ind w:left="284" w:right="284" w:firstLine="851"/>
    </w:pPr>
    <w:rPr>
      <w:rFonts w:ascii="Arial" w:hAnsi="Arial" w:cs="Arial"/>
      <w:b/>
      <w:lang w:eastAsia="ar-SA"/>
    </w:rPr>
  </w:style>
  <w:style w:type="paragraph" w:customStyle="1" w:styleId="aff2">
    <w:name w:val="Обычный в таблице"/>
    <w:basedOn w:val="a0"/>
    <w:rsid w:val="00E019CB"/>
    <w:pPr>
      <w:suppressAutoHyphens/>
      <w:spacing w:line="360" w:lineRule="auto"/>
      <w:ind w:hanging="6"/>
      <w:jc w:val="center"/>
    </w:pPr>
    <w:rPr>
      <w:sz w:val="24"/>
      <w:szCs w:val="24"/>
      <w:lang w:eastAsia="ar-SA"/>
    </w:rPr>
  </w:style>
  <w:style w:type="paragraph" w:customStyle="1" w:styleId="aff3">
    <w:name w:val="Заголовок титульного листа"/>
    <w:basedOn w:val="a0"/>
    <w:next w:val="a0"/>
    <w:rsid w:val="00E019CB"/>
    <w:pPr>
      <w:suppressAutoHyphens/>
      <w:spacing w:line="360" w:lineRule="auto"/>
      <w:ind w:left="3060"/>
      <w:jc w:val="right"/>
    </w:pPr>
    <w:rPr>
      <w:b/>
      <w:caps/>
      <w:sz w:val="24"/>
      <w:szCs w:val="24"/>
      <w:lang w:eastAsia="ar-SA"/>
    </w:rPr>
  </w:style>
  <w:style w:type="paragraph" w:customStyle="1" w:styleId="S10">
    <w:name w:val="S_Заголовок 1"/>
    <w:basedOn w:val="a0"/>
    <w:rsid w:val="00E019CB"/>
    <w:pPr>
      <w:tabs>
        <w:tab w:val="num" w:pos="360"/>
      </w:tabs>
      <w:suppressAutoHyphens/>
      <w:spacing w:line="240" w:lineRule="auto"/>
      <w:ind w:left="360" w:hanging="360"/>
      <w:jc w:val="center"/>
    </w:pPr>
    <w:rPr>
      <w:b/>
      <w:caps/>
      <w:sz w:val="24"/>
      <w:szCs w:val="24"/>
      <w:lang w:eastAsia="ar-SA"/>
    </w:rPr>
  </w:style>
  <w:style w:type="paragraph" w:customStyle="1" w:styleId="S20">
    <w:name w:val="S_Заголовок 2"/>
    <w:basedOn w:val="20"/>
    <w:link w:val="S21"/>
    <w:rsid w:val="00E019CB"/>
    <w:pPr>
      <w:keepNext w:val="0"/>
      <w:tabs>
        <w:tab w:val="num" w:pos="360"/>
        <w:tab w:val="left" w:pos="1080"/>
      </w:tabs>
      <w:suppressAutoHyphens/>
      <w:spacing w:before="0" w:after="0" w:line="360" w:lineRule="auto"/>
      <w:ind w:firstLine="720"/>
      <w:jc w:val="both"/>
    </w:pPr>
    <w:rPr>
      <w:b/>
      <w:sz w:val="24"/>
      <w:szCs w:val="24"/>
      <w:lang w:eastAsia="ar-SA"/>
    </w:rPr>
  </w:style>
  <w:style w:type="paragraph" w:customStyle="1" w:styleId="S30">
    <w:name w:val="S_Заголовок 3"/>
    <w:basedOn w:val="3"/>
    <w:rsid w:val="00E019CB"/>
    <w:pPr>
      <w:keepNext w:val="0"/>
      <w:tabs>
        <w:tab w:val="num" w:pos="360"/>
      </w:tabs>
      <w:suppressAutoHyphens/>
      <w:spacing w:after="0" w:line="360" w:lineRule="auto"/>
      <w:ind w:left="360" w:hanging="360"/>
      <w:jc w:val="left"/>
    </w:pPr>
    <w:rPr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E019CB"/>
    <w:pPr>
      <w:keepNext w:val="0"/>
      <w:tabs>
        <w:tab w:val="left" w:pos="360"/>
      </w:tabs>
      <w:suppressAutoHyphens/>
      <w:spacing w:before="0" w:line="240" w:lineRule="auto"/>
      <w:ind w:firstLine="0"/>
      <w:jc w:val="left"/>
    </w:pPr>
    <w:rPr>
      <w:i/>
      <w:sz w:val="24"/>
      <w:szCs w:val="24"/>
      <w:lang w:eastAsia="ar-SA"/>
    </w:rPr>
  </w:style>
  <w:style w:type="paragraph" w:customStyle="1" w:styleId="1f4">
    <w:name w:val="Маркированный список1"/>
    <w:basedOn w:val="a0"/>
    <w:rsid w:val="00E019CB"/>
    <w:pPr>
      <w:tabs>
        <w:tab w:val="num" w:pos="360"/>
      </w:tabs>
      <w:suppressAutoHyphens/>
      <w:spacing w:line="360" w:lineRule="auto"/>
      <w:ind w:left="360" w:hanging="360"/>
    </w:pPr>
    <w:rPr>
      <w:sz w:val="24"/>
      <w:szCs w:val="24"/>
      <w:lang w:eastAsia="ar-SA"/>
    </w:rPr>
  </w:style>
  <w:style w:type="paragraph" w:customStyle="1" w:styleId="S6">
    <w:name w:val="S_Маркированный"/>
    <w:basedOn w:val="1f4"/>
    <w:rsid w:val="00E019CB"/>
    <w:pPr>
      <w:tabs>
        <w:tab w:val="clear" w:pos="360"/>
        <w:tab w:val="left" w:pos="993"/>
        <w:tab w:val="num" w:pos="1080"/>
      </w:tabs>
      <w:ind w:left="0" w:firstLine="709"/>
    </w:pPr>
  </w:style>
  <w:style w:type="paragraph" w:customStyle="1" w:styleId="S7">
    <w:name w:val="S_Обычный"/>
    <w:basedOn w:val="a0"/>
    <w:rsid w:val="00E019CB"/>
    <w:pPr>
      <w:suppressAutoHyphens/>
      <w:spacing w:line="360" w:lineRule="auto"/>
    </w:pPr>
    <w:rPr>
      <w:sz w:val="24"/>
      <w:szCs w:val="24"/>
      <w:lang w:eastAsia="ar-SA"/>
    </w:rPr>
  </w:style>
  <w:style w:type="paragraph" w:customStyle="1" w:styleId="S8">
    <w:name w:val="S_Обычный в таблице"/>
    <w:basedOn w:val="a0"/>
    <w:rsid w:val="00E019CB"/>
    <w:pPr>
      <w:suppressAutoHyphens/>
      <w:spacing w:line="360" w:lineRule="auto"/>
      <w:ind w:firstLine="0"/>
    </w:pPr>
    <w:rPr>
      <w:sz w:val="24"/>
      <w:szCs w:val="24"/>
      <w:lang w:eastAsia="ar-SA"/>
    </w:rPr>
  </w:style>
  <w:style w:type="paragraph" w:customStyle="1" w:styleId="S9">
    <w:name w:val="S_Обычный с подчеркиванием"/>
    <w:basedOn w:val="a0"/>
    <w:rsid w:val="00E019CB"/>
    <w:pPr>
      <w:suppressAutoHyphens/>
      <w:spacing w:line="360" w:lineRule="auto"/>
    </w:pPr>
    <w:rPr>
      <w:sz w:val="24"/>
      <w:szCs w:val="24"/>
      <w:u w:val="single"/>
      <w:lang w:eastAsia="ar-SA"/>
    </w:rPr>
  </w:style>
  <w:style w:type="paragraph" w:customStyle="1" w:styleId="Sa">
    <w:name w:val="S_Титульный"/>
    <w:basedOn w:val="aff3"/>
    <w:rsid w:val="00E019CB"/>
    <w:pPr>
      <w:ind w:firstLine="0"/>
    </w:pPr>
  </w:style>
  <w:style w:type="paragraph" w:styleId="32">
    <w:name w:val="toc 3"/>
    <w:basedOn w:val="a0"/>
    <w:next w:val="a0"/>
    <w:uiPriority w:val="39"/>
    <w:rsid w:val="00E019CB"/>
    <w:pPr>
      <w:tabs>
        <w:tab w:val="left" w:pos="3780"/>
        <w:tab w:val="right" w:leader="dot" w:pos="11340"/>
      </w:tabs>
      <w:suppressAutoHyphens/>
      <w:spacing w:line="360" w:lineRule="auto"/>
      <w:ind w:left="1620" w:firstLine="0"/>
    </w:pPr>
    <w:rPr>
      <w:sz w:val="24"/>
      <w:szCs w:val="24"/>
      <w:lang w:eastAsia="ar-SA"/>
    </w:rPr>
  </w:style>
  <w:style w:type="paragraph" w:customStyle="1" w:styleId="xl22">
    <w:name w:val="xl22"/>
    <w:basedOn w:val="a0"/>
    <w:rsid w:val="00E019CB"/>
    <w:pPr>
      <w:suppressAutoHyphens/>
      <w:spacing w:before="100" w:after="100" w:line="360" w:lineRule="auto"/>
      <w:jc w:val="center"/>
    </w:pPr>
    <w:rPr>
      <w:rFonts w:ascii="Times New Roman CYR" w:hAnsi="Times New Roman CYR" w:cs="Times New Roman CYR"/>
      <w:sz w:val="24"/>
      <w:szCs w:val="24"/>
      <w:lang w:eastAsia="ar-SA"/>
    </w:rPr>
  </w:style>
  <w:style w:type="paragraph" w:customStyle="1" w:styleId="1f5">
    <w:name w:val="Цитата1"/>
    <w:basedOn w:val="a0"/>
    <w:rsid w:val="00E019CB"/>
    <w:pPr>
      <w:suppressAutoHyphens/>
      <w:spacing w:line="360" w:lineRule="auto"/>
      <w:ind w:left="360" w:right="-8"/>
    </w:pPr>
    <w:rPr>
      <w:bCs/>
      <w:lang w:eastAsia="ar-SA"/>
    </w:rPr>
  </w:style>
  <w:style w:type="paragraph" w:customStyle="1" w:styleId="210">
    <w:name w:val="Основной текст 21"/>
    <w:basedOn w:val="a0"/>
    <w:rsid w:val="00E019CB"/>
    <w:pPr>
      <w:suppressAutoHyphens/>
      <w:spacing w:line="360" w:lineRule="auto"/>
      <w:jc w:val="center"/>
    </w:pPr>
    <w:rPr>
      <w:b/>
      <w:bCs/>
      <w:caps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E019CB"/>
    <w:pPr>
      <w:suppressAutoHyphens/>
      <w:spacing w:line="360" w:lineRule="auto"/>
      <w:ind w:left="360"/>
      <w:jc w:val="center"/>
    </w:pPr>
    <w:rPr>
      <w:b/>
      <w:bCs/>
      <w:caps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link w:val="BodyTextIndent3"/>
    <w:rsid w:val="00E019CB"/>
    <w:pPr>
      <w:suppressAutoHyphens/>
      <w:spacing w:line="360" w:lineRule="auto"/>
      <w:ind w:firstLine="540"/>
    </w:pPr>
    <w:rPr>
      <w:lang w:eastAsia="ar-SA"/>
    </w:rPr>
  </w:style>
  <w:style w:type="paragraph" w:customStyle="1" w:styleId="aff4">
    <w:name w:val="Îáû÷íûé"/>
    <w:rsid w:val="00E019CB"/>
    <w:pPr>
      <w:suppressAutoHyphens/>
    </w:pPr>
    <w:rPr>
      <w:lang w:val="en-US" w:eastAsia="ar-SA"/>
    </w:rPr>
  </w:style>
  <w:style w:type="paragraph" w:customStyle="1" w:styleId="ConsNonformat">
    <w:name w:val="ConsNonformat"/>
    <w:rsid w:val="00E019CB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ff5">
    <w:name w:val="Заглавие раздела"/>
    <w:basedOn w:val="20"/>
    <w:rsid w:val="00E019CB"/>
    <w:pPr>
      <w:keepNext w:val="0"/>
      <w:tabs>
        <w:tab w:val="left" w:pos="2344"/>
        <w:tab w:val="left" w:pos="3578"/>
      </w:tabs>
      <w:suppressAutoHyphens/>
      <w:spacing w:before="0" w:after="240" w:line="360" w:lineRule="auto"/>
      <w:ind w:left="1789" w:hanging="360"/>
    </w:pPr>
    <w:rPr>
      <w:b/>
      <w:i/>
      <w:iCs/>
      <w:sz w:val="24"/>
      <w:szCs w:val="24"/>
      <w:lang w:eastAsia="ar-SA"/>
    </w:rPr>
  </w:style>
  <w:style w:type="paragraph" w:customStyle="1" w:styleId="311">
    <w:name w:val="Основной текст 31"/>
    <w:basedOn w:val="a0"/>
    <w:rsid w:val="00E019CB"/>
    <w:pPr>
      <w:suppressAutoHyphens/>
      <w:spacing w:after="120" w:line="360" w:lineRule="auto"/>
    </w:pPr>
    <w:rPr>
      <w:sz w:val="16"/>
      <w:szCs w:val="16"/>
      <w:lang w:eastAsia="ar-SA"/>
    </w:rPr>
  </w:style>
  <w:style w:type="paragraph" w:customStyle="1" w:styleId="1f6">
    <w:name w:val="Заголовок_1 Знак"/>
    <w:basedOn w:val="a0"/>
    <w:rsid w:val="00E019CB"/>
    <w:pPr>
      <w:suppressAutoHyphens/>
      <w:spacing w:line="360" w:lineRule="auto"/>
      <w:jc w:val="center"/>
    </w:pPr>
    <w:rPr>
      <w:b/>
      <w:caps/>
      <w:sz w:val="24"/>
      <w:szCs w:val="24"/>
      <w:lang w:eastAsia="ar-SA"/>
    </w:rPr>
  </w:style>
  <w:style w:type="paragraph" w:styleId="aff6">
    <w:name w:val="Title"/>
    <w:basedOn w:val="S20"/>
    <w:next w:val="af1"/>
    <w:link w:val="aff7"/>
    <w:uiPriority w:val="10"/>
    <w:qFormat/>
    <w:rsid w:val="00E019CB"/>
    <w:pPr>
      <w:keepNext/>
      <w:keepLines/>
      <w:suppressLineNumbers/>
      <w:tabs>
        <w:tab w:val="clear" w:pos="360"/>
      </w:tabs>
      <w:spacing w:line="240" w:lineRule="auto"/>
      <w:ind w:firstLine="0"/>
      <w:jc w:val="center"/>
    </w:pPr>
    <w:rPr>
      <w:sz w:val="28"/>
    </w:rPr>
  </w:style>
  <w:style w:type="character" w:customStyle="1" w:styleId="aff7">
    <w:name w:val="Название Знак"/>
    <w:basedOn w:val="a1"/>
    <w:link w:val="aff6"/>
    <w:uiPriority w:val="10"/>
    <w:locked/>
    <w:rsid w:val="00E019CB"/>
    <w:rPr>
      <w:rFonts w:cs="Times New Roman"/>
      <w:b/>
      <w:sz w:val="24"/>
      <w:szCs w:val="24"/>
      <w:lang w:eastAsia="ar-SA" w:bidi="ar-SA"/>
    </w:rPr>
  </w:style>
  <w:style w:type="paragraph" w:customStyle="1" w:styleId="aff8">
    <w:name w:val="Неразрывный основной текст"/>
    <w:basedOn w:val="aa"/>
    <w:rsid w:val="00E019CB"/>
    <w:pPr>
      <w:keepNext/>
      <w:suppressAutoHyphens/>
      <w:spacing w:after="240" w:line="240" w:lineRule="atLeast"/>
      <w:ind w:left="108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9">
    <w:name w:val="Рисунок"/>
    <w:basedOn w:val="a0"/>
    <w:next w:val="1f7"/>
    <w:rsid w:val="00E019CB"/>
    <w:pPr>
      <w:keepNext/>
      <w:suppressAutoHyphens/>
      <w:spacing w:line="360" w:lineRule="auto"/>
      <w:ind w:left="108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7">
    <w:name w:val="Название объекта1"/>
    <w:basedOn w:val="a0"/>
    <w:next w:val="a0"/>
    <w:rsid w:val="00E019CB"/>
    <w:pPr>
      <w:suppressAutoHyphens/>
      <w:spacing w:line="360" w:lineRule="auto"/>
    </w:pPr>
    <w:rPr>
      <w:b/>
      <w:bCs/>
      <w:sz w:val="20"/>
      <w:szCs w:val="20"/>
      <w:lang w:eastAsia="ar-SA"/>
    </w:rPr>
  </w:style>
  <w:style w:type="paragraph" w:customStyle="1" w:styleId="affa">
    <w:name w:val="Название части"/>
    <w:basedOn w:val="a0"/>
    <w:rsid w:val="00E019CB"/>
    <w:pPr>
      <w:shd w:val="clear" w:color="auto" w:fill="000000"/>
      <w:suppressAutoHyphens/>
      <w:spacing w:line="360" w:lineRule="exact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b">
    <w:name w:val="Подзаголовок главы"/>
    <w:basedOn w:val="af1"/>
    <w:rsid w:val="00E019CB"/>
    <w:pPr>
      <w:suppressAutoHyphens/>
      <w:spacing w:before="0" w:after="0"/>
      <w:ind w:hanging="2"/>
      <w:outlineLvl w:val="9"/>
    </w:pPr>
    <w:rPr>
      <w:sz w:val="24"/>
      <w:lang w:eastAsia="ar-SA"/>
    </w:rPr>
  </w:style>
  <w:style w:type="paragraph" w:customStyle="1" w:styleId="affc">
    <w:name w:val="Название предприятия"/>
    <w:basedOn w:val="a0"/>
    <w:rsid w:val="00E019CB"/>
    <w:pPr>
      <w:keepNext/>
      <w:keepLines/>
      <w:suppressAutoHyphens/>
      <w:spacing w:line="220" w:lineRule="atLeast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affd">
    <w:name w:val="Текст таблицы"/>
    <w:basedOn w:val="a0"/>
    <w:rsid w:val="00E019CB"/>
    <w:pPr>
      <w:suppressAutoHyphens/>
      <w:spacing w:before="60" w:line="360" w:lineRule="auto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e">
    <w:name w:val="Подчеркнутый"/>
    <w:basedOn w:val="a0"/>
    <w:rsid w:val="00E019CB"/>
    <w:pPr>
      <w:suppressAutoHyphens/>
      <w:spacing w:line="360" w:lineRule="auto"/>
    </w:pPr>
    <w:rPr>
      <w:sz w:val="24"/>
      <w:szCs w:val="24"/>
      <w:u w:val="single"/>
      <w:lang w:eastAsia="ar-SA"/>
    </w:rPr>
  </w:style>
  <w:style w:type="paragraph" w:customStyle="1" w:styleId="afff">
    <w:name w:val="Название документа"/>
    <w:basedOn w:val="a0"/>
    <w:rsid w:val="00E019CB"/>
    <w:pPr>
      <w:keepNext/>
      <w:keepLines/>
      <w:pBdr>
        <w:top w:val="single" w:sz="40" w:space="31" w:color="000000"/>
      </w:pBdr>
      <w:tabs>
        <w:tab w:val="left" w:pos="0"/>
      </w:tabs>
      <w:suppressAutoHyphens/>
      <w:spacing w:before="240" w:after="500" w:line="640" w:lineRule="exact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0">
    <w:name w:val="Нижний колонтитул (четный)"/>
    <w:basedOn w:val="ae"/>
    <w:rsid w:val="00E019CB"/>
    <w:pPr>
      <w:keepLines/>
      <w:pBdr>
        <w:top w:val="single" w:sz="4" w:space="2" w:color="000000"/>
      </w:pBdr>
      <w:tabs>
        <w:tab w:val="center" w:pos="5400"/>
        <w:tab w:val="right" w:pos="9720"/>
      </w:tabs>
      <w:suppressAutoHyphens/>
      <w:spacing w:before="600" w:line="190" w:lineRule="atLeast"/>
      <w:ind w:left="1080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1">
    <w:name w:val="Нижний колонтитул (первый)"/>
    <w:basedOn w:val="ae"/>
    <w:rsid w:val="00E019CB"/>
    <w:pPr>
      <w:keepLines/>
      <w:pBdr>
        <w:top w:val="single" w:sz="4" w:space="2" w:color="000000"/>
      </w:pBdr>
      <w:tabs>
        <w:tab w:val="center" w:pos="5400"/>
        <w:tab w:val="right" w:pos="9720"/>
      </w:tabs>
      <w:suppressAutoHyphens/>
      <w:spacing w:before="600" w:line="190" w:lineRule="atLeast"/>
      <w:ind w:left="1080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2">
    <w:name w:val="Нижний колонтитул (нечетный)"/>
    <w:basedOn w:val="ae"/>
    <w:rsid w:val="00E019CB"/>
    <w:pPr>
      <w:keepLines/>
      <w:pBdr>
        <w:top w:val="single" w:sz="4" w:space="2" w:color="000000"/>
      </w:pBdr>
      <w:tabs>
        <w:tab w:val="center" w:pos="5400"/>
        <w:tab w:val="right" w:pos="9720"/>
      </w:tabs>
      <w:suppressAutoHyphens/>
      <w:spacing w:before="600" w:line="190" w:lineRule="atLeast"/>
      <w:ind w:left="1080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212">
    <w:name w:val="Список 21"/>
    <w:basedOn w:val="aff0"/>
    <w:rsid w:val="00E019CB"/>
    <w:pPr>
      <w:ind w:left="1800"/>
    </w:pPr>
  </w:style>
  <w:style w:type="paragraph" w:customStyle="1" w:styleId="312">
    <w:name w:val="Список 31"/>
    <w:basedOn w:val="aff0"/>
    <w:rsid w:val="00E019CB"/>
    <w:pPr>
      <w:ind w:left="2160"/>
    </w:pPr>
  </w:style>
  <w:style w:type="paragraph" w:customStyle="1" w:styleId="41">
    <w:name w:val="Список 41"/>
    <w:basedOn w:val="aff0"/>
    <w:rsid w:val="00E019CB"/>
    <w:pPr>
      <w:ind w:left="2520"/>
    </w:pPr>
  </w:style>
  <w:style w:type="paragraph" w:customStyle="1" w:styleId="51">
    <w:name w:val="Список 51"/>
    <w:basedOn w:val="aff0"/>
    <w:rsid w:val="00E019CB"/>
    <w:pPr>
      <w:ind w:left="2880"/>
    </w:pPr>
  </w:style>
  <w:style w:type="paragraph" w:customStyle="1" w:styleId="213">
    <w:name w:val="Маркированный список 21"/>
    <w:basedOn w:val="a0"/>
    <w:rsid w:val="00E019CB"/>
    <w:pPr>
      <w:tabs>
        <w:tab w:val="left" w:pos="2352"/>
      </w:tabs>
      <w:suppressAutoHyphens/>
      <w:spacing w:after="240" w:line="240" w:lineRule="atLeast"/>
      <w:ind w:left="1800" w:hanging="552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313">
    <w:name w:val="Маркированный список 31"/>
    <w:basedOn w:val="a0"/>
    <w:rsid w:val="00E019CB"/>
    <w:pPr>
      <w:tabs>
        <w:tab w:val="left" w:pos="2712"/>
      </w:tabs>
      <w:suppressAutoHyphens/>
      <w:spacing w:after="240" w:line="240" w:lineRule="atLeast"/>
      <w:ind w:left="2160" w:hanging="552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410">
    <w:name w:val="Маркированный список 41"/>
    <w:basedOn w:val="a0"/>
    <w:rsid w:val="00E019CB"/>
    <w:pPr>
      <w:tabs>
        <w:tab w:val="left" w:pos="3072"/>
      </w:tabs>
      <w:suppressAutoHyphens/>
      <w:spacing w:after="240" w:line="240" w:lineRule="atLeast"/>
      <w:ind w:left="2520" w:hanging="552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510">
    <w:name w:val="Маркированный список 51"/>
    <w:basedOn w:val="a0"/>
    <w:rsid w:val="00E019CB"/>
    <w:pPr>
      <w:tabs>
        <w:tab w:val="left" w:pos="3432"/>
      </w:tabs>
      <w:suppressAutoHyphens/>
      <w:spacing w:after="240" w:line="240" w:lineRule="atLeast"/>
      <w:ind w:left="2880" w:hanging="552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8">
    <w:name w:val="Продолжение списка1"/>
    <w:basedOn w:val="aff0"/>
    <w:rsid w:val="00E019CB"/>
    <w:pPr>
      <w:tabs>
        <w:tab w:val="num" w:pos="0"/>
      </w:tabs>
      <w:ind w:firstLine="0"/>
    </w:pPr>
  </w:style>
  <w:style w:type="paragraph" w:customStyle="1" w:styleId="214">
    <w:name w:val="Продолжение списка 21"/>
    <w:basedOn w:val="1f8"/>
    <w:rsid w:val="00E019CB"/>
    <w:pPr>
      <w:ind w:left="2160"/>
    </w:pPr>
  </w:style>
  <w:style w:type="paragraph" w:customStyle="1" w:styleId="314">
    <w:name w:val="Продолжение списка 31"/>
    <w:basedOn w:val="1f8"/>
    <w:rsid w:val="00E019CB"/>
    <w:pPr>
      <w:ind w:left="2520"/>
    </w:pPr>
  </w:style>
  <w:style w:type="paragraph" w:customStyle="1" w:styleId="411">
    <w:name w:val="Продолжение списка 41"/>
    <w:basedOn w:val="1f8"/>
    <w:rsid w:val="00E019CB"/>
    <w:pPr>
      <w:ind w:left="2880"/>
    </w:pPr>
  </w:style>
  <w:style w:type="paragraph" w:customStyle="1" w:styleId="511">
    <w:name w:val="Продолжение списка 51"/>
    <w:basedOn w:val="1f8"/>
    <w:rsid w:val="00E019CB"/>
    <w:pPr>
      <w:ind w:left="3240"/>
    </w:pPr>
  </w:style>
  <w:style w:type="paragraph" w:customStyle="1" w:styleId="1f9">
    <w:name w:val="Нумерованный список1"/>
    <w:basedOn w:val="a0"/>
    <w:rsid w:val="00E019CB"/>
    <w:pPr>
      <w:suppressAutoHyphens/>
      <w:spacing w:before="100" w:after="100" w:line="360" w:lineRule="auto"/>
    </w:pPr>
    <w:rPr>
      <w:lang w:eastAsia="ar-SA"/>
    </w:rPr>
  </w:style>
  <w:style w:type="paragraph" w:customStyle="1" w:styleId="215">
    <w:name w:val="Нумерованный список 21"/>
    <w:basedOn w:val="1f9"/>
    <w:rsid w:val="00E019CB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9"/>
    <w:rsid w:val="00E019CB"/>
    <w:pPr>
      <w:tabs>
        <w:tab w:val="left" w:pos="288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2">
    <w:name w:val="Нумерованный список 41"/>
    <w:basedOn w:val="1f9"/>
    <w:rsid w:val="00E019CB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2">
    <w:name w:val="Нумерованный список 51"/>
    <w:basedOn w:val="1f9"/>
    <w:rsid w:val="00E019CB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a">
    <w:name w:val="Обычный отступ1"/>
    <w:basedOn w:val="a0"/>
    <w:rsid w:val="00E019CB"/>
    <w:pPr>
      <w:suppressAutoHyphens/>
      <w:spacing w:line="360" w:lineRule="auto"/>
      <w:ind w:left="144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3">
    <w:name w:val="Подзаголовок части"/>
    <w:basedOn w:val="a0"/>
    <w:next w:val="aa"/>
    <w:rsid w:val="00E019CB"/>
    <w:pPr>
      <w:keepNext/>
      <w:suppressAutoHyphens/>
      <w:spacing w:before="360" w:after="120" w:line="360" w:lineRule="auto"/>
      <w:ind w:left="1080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4">
    <w:name w:val="Обратный адрес"/>
    <w:basedOn w:val="a0"/>
    <w:rsid w:val="00E019CB"/>
    <w:pPr>
      <w:keepLines/>
      <w:tabs>
        <w:tab w:val="left" w:pos="2160"/>
      </w:tabs>
      <w:suppressAutoHyphens/>
      <w:spacing w:line="160" w:lineRule="atLeast"/>
    </w:pPr>
    <w:rPr>
      <w:rFonts w:ascii="Arial" w:hAnsi="Arial" w:cs="Arial"/>
      <w:sz w:val="14"/>
      <w:szCs w:val="14"/>
      <w:lang w:eastAsia="ar-SA"/>
    </w:rPr>
  </w:style>
  <w:style w:type="paragraph" w:customStyle="1" w:styleId="afff5">
    <w:name w:val="Название раздела"/>
    <w:basedOn w:val="a0"/>
    <w:next w:val="aa"/>
    <w:rsid w:val="00E019CB"/>
    <w:pPr>
      <w:pBdr>
        <w:bottom w:val="single" w:sz="4" w:space="2" w:color="000000"/>
      </w:pBdr>
      <w:suppressAutoHyphens/>
      <w:spacing w:before="360" w:after="960" w:line="360" w:lineRule="auto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6">
    <w:name w:val="Подзаголовок титульного листа"/>
    <w:basedOn w:val="a0"/>
    <w:next w:val="aa"/>
    <w:rsid w:val="00E019CB"/>
    <w:pPr>
      <w:pBdr>
        <w:top w:val="single" w:sz="4" w:space="24" w:color="000000"/>
      </w:pBdr>
      <w:suppressAutoHyphens/>
      <w:spacing w:line="480" w:lineRule="atLeast"/>
      <w:ind w:left="835" w:right="835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26">
    <w:name w:val="envelope return"/>
    <w:basedOn w:val="a0"/>
    <w:uiPriority w:val="99"/>
    <w:semiHidden/>
    <w:rsid w:val="00E019CB"/>
    <w:pPr>
      <w:suppressAutoHyphens/>
      <w:spacing w:line="360" w:lineRule="auto"/>
      <w:ind w:left="1080"/>
    </w:pPr>
    <w:rPr>
      <w:rFonts w:ascii="Arial" w:hAnsi="Arial" w:cs="Arial"/>
      <w:spacing w:val="-5"/>
      <w:sz w:val="20"/>
      <w:szCs w:val="20"/>
      <w:lang w:eastAsia="ar-SA"/>
    </w:rPr>
  </w:style>
  <w:style w:type="paragraph" w:styleId="afff7">
    <w:name w:val="Normal (Web)"/>
    <w:basedOn w:val="a0"/>
    <w:link w:val="27"/>
    <w:uiPriority w:val="99"/>
    <w:rsid w:val="00E019CB"/>
    <w:pPr>
      <w:suppressAutoHyphens/>
      <w:spacing w:line="360" w:lineRule="auto"/>
      <w:ind w:left="1080"/>
    </w:pPr>
    <w:rPr>
      <w:spacing w:val="-5"/>
      <w:lang w:eastAsia="ar-SA"/>
    </w:rPr>
  </w:style>
  <w:style w:type="paragraph" w:styleId="afff8">
    <w:name w:val="Signature"/>
    <w:basedOn w:val="a0"/>
    <w:link w:val="afff9"/>
    <w:uiPriority w:val="99"/>
    <w:semiHidden/>
    <w:rsid w:val="00E019CB"/>
    <w:pPr>
      <w:suppressAutoHyphens/>
      <w:spacing w:line="360" w:lineRule="auto"/>
      <w:ind w:left="4252"/>
    </w:pPr>
    <w:rPr>
      <w:rFonts w:ascii="Arial" w:hAnsi="Arial" w:cs="Arial"/>
      <w:spacing w:val="-5"/>
      <w:sz w:val="20"/>
      <w:szCs w:val="20"/>
      <w:lang w:eastAsia="ar-SA"/>
    </w:rPr>
  </w:style>
  <w:style w:type="character" w:customStyle="1" w:styleId="afff9">
    <w:name w:val="Подпись Знак"/>
    <w:basedOn w:val="a1"/>
    <w:link w:val="afff8"/>
    <w:uiPriority w:val="99"/>
    <w:semiHidden/>
    <w:locked/>
    <w:rsid w:val="00E019CB"/>
    <w:rPr>
      <w:rFonts w:ascii="Arial" w:hAnsi="Arial" w:cs="Arial"/>
      <w:spacing w:val="-5"/>
      <w:lang w:eastAsia="ar-SA" w:bidi="ar-SA"/>
    </w:rPr>
  </w:style>
  <w:style w:type="paragraph" w:customStyle="1" w:styleId="1fb">
    <w:name w:val="Приветствие1"/>
    <w:basedOn w:val="a0"/>
    <w:next w:val="a0"/>
    <w:rsid w:val="00E019CB"/>
    <w:pPr>
      <w:suppressAutoHyphens/>
      <w:spacing w:line="360" w:lineRule="auto"/>
      <w:ind w:left="108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c">
    <w:name w:val="Прощание1"/>
    <w:basedOn w:val="a0"/>
    <w:rsid w:val="00E019CB"/>
    <w:pPr>
      <w:suppressAutoHyphens/>
      <w:spacing w:line="360" w:lineRule="auto"/>
      <w:ind w:left="4252"/>
    </w:pPr>
    <w:rPr>
      <w:rFonts w:ascii="Arial" w:hAnsi="Arial" w:cs="Arial"/>
      <w:spacing w:val="-5"/>
      <w:sz w:val="20"/>
      <w:szCs w:val="20"/>
      <w:lang w:eastAsia="ar-SA"/>
    </w:rPr>
  </w:style>
  <w:style w:type="paragraph" w:styleId="HTML7">
    <w:name w:val="HTML Preformatted"/>
    <w:basedOn w:val="a0"/>
    <w:link w:val="HTML8"/>
    <w:uiPriority w:val="99"/>
    <w:rsid w:val="00E019CB"/>
    <w:pPr>
      <w:suppressAutoHyphens/>
      <w:spacing w:line="360" w:lineRule="auto"/>
      <w:ind w:left="1080"/>
    </w:pPr>
    <w:rPr>
      <w:rFonts w:ascii="Courier New" w:hAnsi="Courier New" w:cs="Courier New"/>
      <w:spacing w:val="-5"/>
      <w:sz w:val="20"/>
      <w:szCs w:val="20"/>
      <w:lang w:eastAsia="ar-SA"/>
    </w:rPr>
  </w:style>
  <w:style w:type="character" w:customStyle="1" w:styleId="HTML8">
    <w:name w:val="Стандартный HTML Знак"/>
    <w:basedOn w:val="a1"/>
    <w:link w:val="HTML7"/>
    <w:uiPriority w:val="99"/>
    <w:locked/>
    <w:rsid w:val="00E019CB"/>
    <w:rPr>
      <w:rFonts w:ascii="Courier New" w:hAnsi="Courier New" w:cs="Courier New"/>
      <w:spacing w:val="-5"/>
      <w:lang w:eastAsia="ar-SA" w:bidi="ar-SA"/>
    </w:rPr>
  </w:style>
  <w:style w:type="paragraph" w:customStyle="1" w:styleId="1fd">
    <w:name w:val="Текст1"/>
    <w:basedOn w:val="a0"/>
    <w:rsid w:val="00E019CB"/>
    <w:pPr>
      <w:suppressAutoHyphens/>
      <w:spacing w:line="360" w:lineRule="auto"/>
      <w:ind w:left="1080"/>
    </w:pPr>
    <w:rPr>
      <w:rFonts w:ascii="Courier New" w:hAnsi="Courier New" w:cs="Courier New"/>
      <w:spacing w:val="-5"/>
      <w:sz w:val="20"/>
      <w:szCs w:val="20"/>
      <w:lang w:eastAsia="ar-SA"/>
    </w:rPr>
  </w:style>
  <w:style w:type="paragraph" w:styleId="afffa">
    <w:name w:val="E-mail Signature"/>
    <w:basedOn w:val="a0"/>
    <w:link w:val="afffb"/>
    <w:uiPriority w:val="99"/>
    <w:rsid w:val="00E019CB"/>
    <w:pPr>
      <w:suppressAutoHyphens/>
      <w:spacing w:line="360" w:lineRule="auto"/>
      <w:ind w:left="1080"/>
    </w:pPr>
    <w:rPr>
      <w:rFonts w:ascii="Arial" w:hAnsi="Arial" w:cs="Arial"/>
      <w:spacing w:val="-5"/>
      <w:sz w:val="20"/>
      <w:szCs w:val="20"/>
      <w:lang w:eastAsia="ar-SA"/>
    </w:rPr>
  </w:style>
  <w:style w:type="character" w:customStyle="1" w:styleId="afffb">
    <w:name w:val="Электронная подпись Знак"/>
    <w:basedOn w:val="a1"/>
    <w:link w:val="afffa"/>
    <w:uiPriority w:val="99"/>
    <w:locked/>
    <w:rsid w:val="00E019CB"/>
    <w:rPr>
      <w:rFonts w:ascii="Arial" w:hAnsi="Arial" w:cs="Arial"/>
      <w:spacing w:val="-5"/>
      <w:lang w:eastAsia="ar-SA" w:bidi="ar-SA"/>
    </w:rPr>
  </w:style>
  <w:style w:type="paragraph" w:customStyle="1" w:styleId="ConsTitle">
    <w:name w:val="ConsTitle"/>
    <w:rsid w:val="00E019CB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1fe">
    <w:name w:val="Стиль1"/>
    <w:basedOn w:val="a0"/>
    <w:rsid w:val="00E019CB"/>
    <w:pPr>
      <w:suppressAutoHyphens/>
      <w:spacing w:line="360" w:lineRule="auto"/>
      <w:ind w:firstLine="540"/>
      <w:jc w:val="center"/>
    </w:pPr>
    <w:rPr>
      <w:b/>
      <w:sz w:val="24"/>
      <w:szCs w:val="24"/>
      <w:lang w:eastAsia="ar-SA"/>
    </w:rPr>
  </w:style>
  <w:style w:type="paragraph" w:customStyle="1" w:styleId="28">
    <w:name w:val="Стиль2"/>
    <w:basedOn w:val="a0"/>
    <w:next w:val="1fe"/>
    <w:rsid w:val="00E019CB"/>
    <w:pPr>
      <w:suppressAutoHyphens/>
      <w:spacing w:line="360" w:lineRule="auto"/>
      <w:ind w:right="-8" w:firstLine="720"/>
      <w:jc w:val="center"/>
    </w:pPr>
    <w:rPr>
      <w:b/>
      <w:caps/>
      <w:sz w:val="24"/>
      <w:szCs w:val="24"/>
      <w:lang w:eastAsia="ar-SA"/>
    </w:rPr>
  </w:style>
  <w:style w:type="paragraph" w:customStyle="1" w:styleId="1ff">
    <w:name w:val="Текст примечания1"/>
    <w:basedOn w:val="a0"/>
    <w:rsid w:val="00E019CB"/>
    <w:pPr>
      <w:suppressAutoHyphens/>
      <w:spacing w:line="360" w:lineRule="auto"/>
      <w:ind w:firstLine="680"/>
    </w:pPr>
    <w:rPr>
      <w:sz w:val="20"/>
      <w:szCs w:val="20"/>
      <w:lang w:eastAsia="ar-SA"/>
    </w:rPr>
  </w:style>
  <w:style w:type="paragraph" w:styleId="afffc">
    <w:name w:val="annotation text"/>
    <w:basedOn w:val="a0"/>
    <w:link w:val="afffd"/>
    <w:uiPriority w:val="99"/>
    <w:semiHidden/>
    <w:unhideWhenUsed/>
    <w:rsid w:val="00E019CB"/>
    <w:rPr>
      <w:sz w:val="20"/>
      <w:szCs w:val="20"/>
    </w:rPr>
  </w:style>
  <w:style w:type="character" w:customStyle="1" w:styleId="afffd">
    <w:name w:val="Текст примечания Знак"/>
    <w:basedOn w:val="a1"/>
    <w:link w:val="afffc"/>
    <w:uiPriority w:val="99"/>
    <w:semiHidden/>
    <w:locked/>
    <w:rsid w:val="00E019CB"/>
    <w:rPr>
      <w:rFonts w:cs="Times New Roman"/>
    </w:rPr>
  </w:style>
  <w:style w:type="paragraph" w:styleId="afffe">
    <w:name w:val="annotation subject"/>
    <w:basedOn w:val="1ff"/>
    <w:next w:val="1ff"/>
    <w:link w:val="affff"/>
    <w:uiPriority w:val="99"/>
    <w:rsid w:val="00E019CB"/>
    <w:rPr>
      <w:b/>
      <w:bCs/>
    </w:rPr>
  </w:style>
  <w:style w:type="character" w:customStyle="1" w:styleId="affff">
    <w:name w:val="Тема примечания Знак"/>
    <w:basedOn w:val="afffd"/>
    <w:link w:val="afffe"/>
    <w:uiPriority w:val="99"/>
    <w:locked/>
    <w:rsid w:val="00E019CB"/>
    <w:rPr>
      <w:rFonts w:cs="Times New Roman"/>
      <w:b/>
      <w:bCs/>
      <w:lang w:eastAsia="ar-SA" w:bidi="ar-SA"/>
    </w:rPr>
  </w:style>
  <w:style w:type="paragraph" w:styleId="affff0">
    <w:name w:val="Balloon Text"/>
    <w:basedOn w:val="a0"/>
    <w:link w:val="affff1"/>
    <w:uiPriority w:val="99"/>
    <w:rsid w:val="00E019CB"/>
    <w:pPr>
      <w:suppressAutoHyphens/>
      <w:spacing w:line="360" w:lineRule="auto"/>
      <w:ind w:firstLine="680"/>
    </w:pPr>
    <w:rPr>
      <w:rFonts w:ascii="Tahoma" w:hAnsi="Tahoma" w:cs="Tahoma"/>
      <w:sz w:val="16"/>
      <w:szCs w:val="16"/>
      <w:lang w:eastAsia="ar-SA"/>
    </w:rPr>
  </w:style>
  <w:style w:type="character" w:customStyle="1" w:styleId="affff1">
    <w:name w:val="Текст выноски Знак"/>
    <w:basedOn w:val="a1"/>
    <w:link w:val="affff0"/>
    <w:uiPriority w:val="99"/>
    <w:locked/>
    <w:rsid w:val="00E019CB"/>
    <w:rPr>
      <w:rFonts w:ascii="Tahoma" w:hAnsi="Tahoma" w:cs="Tahoma"/>
      <w:sz w:val="16"/>
      <w:szCs w:val="16"/>
      <w:lang w:eastAsia="ar-SA" w:bidi="ar-SA"/>
    </w:rPr>
  </w:style>
  <w:style w:type="paragraph" w:customStyle="1" w:styleId="1ff0">
    <w:name w:val="Заголовок1"/>
    <w:basedOn w:val="a0"/>
    <w:rsid w:val="00E019CB"/>
    <w:pPr>
      <w:tabs>
        <w:tab w:val="left" w:pos="8460"/>
      </w:tabs>
      <w:suppressAutoHyphens/>
      <w:spacing w:line="360" w:lineRule="auto"/>
      <w:ind w:firstLine="540"/>
      <w:jc w:val="center"/>
    </w:pPr>
    <w:rPr>
      <w:caps/>
      <w:sz w:val="24"/>
      <w:szCs w:val="24"/>
      <w:lang w:eastAsia="ar-SA"/>
    </w:rPr>
  </w:style>
  <w:style w:type="paragraph" w:customStyle="1" w:styleId="1ff1">
    <w:name w:val="Схема документа1"/>
    <w:basedOn w:val="a0"/>
    <w:rsid w:val="00E019CB"/>
    <w:pPr>
      <w:shd w:val="clear" w:color="auto" w:fill="000080"/>
      <w:suppressAutoHyphens/>
      <w:spacing w:line="360" w:lineRule="auto"/>
    </w:pPr>
    <w:rPr>
      <w:rFonts w:ascii="Tahoma" w:hAnsi="Tahoma" w:cs="Tahoma"/>
      <w:lang w:eastAsia="ar-SA"/>
    </w:rPr>
  </w:style>
  <w:style w:type="paragraph" w:customStyle="1" w:styleId="affff2">
    <w:name w:val="База заголовка"/>
    <w:basedOn w:val="a0"/>
    <w:next w:val="aa"/>
    <w:rsid w:val="00E019CB"/>
    <w:pPr>
      <w:keepNext/>
      <w:keepLines/>
      <w:suppressAutoHyphens/>
      <w:spacing w:before="140" w:line="220" w:lineRule="atLeast"/>
      <w:ind w:left="1080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3">
    <w:name w:val="Цитаты"/>
    <w:basedOn w:val="a0"/>
    <w:rsid w:val="00E019CB"/>
    <w:pPr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spacing w:after="240" w:line="220" w:lineRule="atLeast"/>
      <w:ind w:left="1368" w:right="240"/>
    </w:pPr>
    <w:rPr>
      <w:rFonts w:ascii="Arial Narrow" w:hAnsi="Arial Narrow" w:cs="Arial Narrow"/>
      <w:spacing w:val="-5"/>
      <w:sz w:val="20"/>
      <w:szCs w:val="20"/>
      <w:lang w:eastAsia="ar-SA"/>
    </w:rPr>
  </w:style>
  <w:style w:type="paragraph" w:customStyle="1" w:styleId="affff4">
    <w:name w:val="Заголовок части"/>
    <w:basedOn w:val="a0"/>
    <w:rsid w:val="00E019CB"/>
    <w:pPr>
      <w:shd w:val="clear" w:color="auto" w:fill="000000"/>
      <w:suppressAutoHyphens/>
      <w:spacing w:line="660" w:lineRule="exact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5">
    <w:name w:val="Заголовок главы"/>
    <w:basedOn w:val="a0"/>
    <w:rsid w:val="00E019CB"/>
    <w:pPr>
      <w:suppressAutoHyphens/>
      <w:spacing w:line="360" w:lineRule="auto"/>
      <w:jc w:val="center"/>
    </w:pPr>
    <w:rPr>
      <w:caps/>
      <w:sz w:val="24"/>
      <w:szCs w:val="24"/>
      <w:lang w:eastAsia="ar-SA"/>
    </w:rPr>
  </w:style>
  <w:style w:type="paragraph" w:customStyle="1" w:styleId="affff6">
    <w:name w:val="База сноски"/>
    <w:basedOn w:val="a0"/>
    <w:rsid w:val="00E019CB"/>
    <w:pPr>
      <w:keepLines/>
      <w:suppressAutoHyphens/>
      <w:spacing w:line="200" w:lineRule="atLeast"/>
      <w:ind w:left="1080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7">
    <w:name w:val="База верхнего колонтитула"/>
    <w:basedOn w:val="a0"/>
    <w:rsid w:val="00E019CB"/>
    <w:pPr>
      <w:keepLines/>
      <w:tabs>
        <w:tab w:val="center" w:pos="5400"/>
        <w:tab w:val="right" w:pos="9720"/>
      </w:tabs>
      <w:suppressAutoHyphens/>
      <w:spacing w:line="190" w:lineRule="atLeast"/>
      <w:ind w:left="1080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8">
    <w:name w:val="Верхний колонтитул (четный)"/>
    <w:basedOn w:val="a0"/>
    <w:rsid w:val="00E019CB"/>
    <w:pPr>
      <w:keepLines/>
      <w:pBdr>
        <w:bottom w:val="single" w:sz="4" w:space="1" w:color="000000"/>
      </w:pBdr>
      <w:tabs>
        <w:tab w:val="num" w:pos="0"/>
        <w:tab w:val="center" w:pos="5400"/>
        <w:tab w:val="right" w:pos="9720"/>
      </w:tabs>
      <w:suppressAutoHyphens/>
      <w:spacing w:after="600" w:line="190" w:lineRule="atLeast"/>
      <w:ind w:left="1080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9">
    <w:name w:val="Верхний колонтитул (первый)"/>
    <w:basedOn w:val="a0"/>
    <w:rsid w:val="00E019CB"/>
    <w:pPr>
      <w:keepLines/>
      <w:pBdr>
        <w:top w:val="single" w:sz="4" w:space="2" w:color="000000"/>
      </w:pBdr>
      <w:tabs>
        <w:tab w:val="center" w:pos="5400"/>
        <w:tab w:val="right" w:pos="9720"/>
      </w:tabs>
      <w:suppressAutoHyphens/>
      <w:spacing w:line="190" w:lineRule="atLeast"/>
      <w:ind w:left="1080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a">
    <w:name w:val="Верхний колонтитул (нечетный)"/>
    <w:basedOn w:val="a0"/>
    <w:rsid w:val="00E019CB"/>
    <w:pPr>
      <w:keepLines/>
      <w:pBdr>
        <w:bottom w:val="single" w:sz="4" w:space="1" w:color="000000"/>
      </w:pBdr>
      <w:tabs>
        <w:tab w:val="num" w:pos="0"/>
        <w:tab w:val="center" w:pos="5400"/>
        <w:tab w:val="right" w:pos="9720"/>
      </w:tabs>
      <w:suppressAutoHyphens/>
      <w:spacing w:after="600" w:line="190" w:lineRule="atLeast"/>
      <w:ind w:left="1080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b">
    <w:name w:val="База указателя"/>
    <w:basedOn w:val="a0"/>
    <w:rsid w:val="00E019CB"/>
    <w:pPr>
      <w:suppressAutoHyphens/>
      <w:spacing w:line="240" w:lineRule="atLeast"/>
      <w:ind w:left="360" w:hanging="360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affffc">
    <w:name w:val="Содержимое таблицы"/>
    <w:basedOn w:val="a0"/>
    <w:rsid w:val="00E019CB"/>
    <w:pPr>
      <w:suppressLineNumbers/>
      <w:suppressAutoHyphens/>
      <w:spacing w:line="360" w:lineRule="auto"/>
    </w:pPr>
    <w:rPr>
      <w:sz w:val="24"/>
      <w:szCs w:val="24"/>
      <w:lang w:eastAsia="ar-SA"/>
    </w:rPr>
  </w:style>
  <w:style w:type="paragraph" w:customStyle="1" w:styleId="affffd">
    <w:name w:val="Заголовок таблицы"/>
    <w:basedOn w:val="a0"/>
    <w:rsid w:val="00E019CB"/>
    <w:pPr>
      <w:suppressAutoHyphens/>
      <w:spacing w:before="60" w:line="360" w:lineRule="auto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customStyle="1" w:styleId="1ff2">
    <w:name w:val="Шапка1"/>
    <w:basedOn w:val="aa"/>
    <w:rsid w:val="00E019CB"/>
    <w:pPr>
      <w:keepLines/>
      <w:tabs>
        <w:tab w:val="left" w:pos="4680"/>
        <w:tab w:val="left" w:pos="5760"/>
      </w:tabs>
      <w:suppressAutoHyphens/>
      <w:spacing w:after="120" w:line="280" w:lineRule="exact"/>
      <w:ind w:left="1080" w:right="2160" w:hanging="1080"/>
    </w:pPr>
    <w:rPr>
      <w:rFonts w:ascii="Arial" w:hAnsi="Arial" w:cs="Arial"/>
      <w:sz w:val="22"/>
      <w:szCs w:val="22"/>
      <w:lang w:eastAsia="ar-SA"/>
    </w:rPr>
  </w:style>
  <w:style w:type="paragraph" w:customStyle="1" w:styleId="affffe">
    <w:name w:val="База оглавления"/>
    <w:basedOn w:val="a0"/>
    <w:rsid w:val="00E019CB"/>
    <w:pPr>
      <w:tabs>
        <w:tab w:val="right" w:leader="dot" w:pos="6480"/>
      </w:tabs>
      <w:suppressAutoHyphens/>
      <w:spacing w:after="240" w:line="240" w:lineRule="atLeast"/>
    </w:pPr>
    <w:rPr>
      <w:rFonts w:ascii="Arial" w:hAnsi="Arial" w:cs="Arial"/>
      <w:spacing w:val="-5"/>
      <w:sz w:val="20"/>
      <w:szCs w:val="20"/>
      <w:lang w:eastAsia="ar-SA"/>
    </w:rPr>
  </w:style>
  <w:style w:type="paragraph" w:styleId="HTML9">
    <w:name w:val="HTML Address"/>
    <w:basedOn w:val="a0"/>
    <w:link w:val="HTMLa"/>
    <w:uiPriority w:val="99"/>
    <w:rsid w:val="00E019CB"/>
    <w:pPr>
      <w:suppressAutoHyphens/>
      <w:spacing w:line="360" w:lineRule="auto"/>
      <w:ind w:left="1080"/>
    </w:pPr>
    <w:rPr>
      <w:rFonts w:ascii="Arial" w:hAnsi="Arial" w:cs="Arial"/>
      <w:i/>
      <w:iCs/>
      <w:spacing w:val="-5"/>
      <w:sz w:val="20"/>
      <w:szCs w:val="20"/>
      <w:lang w:eastAsia="ar-SA"/>
    </w:rPr>
  </w:style>
  <w:style w:type="character" w:customStyle="1" w:styleId="HTMLa">
    <w:name w:val="Адрес HTML Знак"/>
    <w:basedOn w:val="a1"/>
    <w:link w:val="HTML9"/>
    <w:uiPriority w:val="99"/>
    <w:locked/>
    <w:rsid w:val="00E019CB"/>
    <w:rPr>
      <w:rFonts w:ascii="Arial" w:hAnsi="Arial" w:cs="Arial"/>
      <w:i/>
      <w:iCs/>
      <w:spacing w:val="-5"/>
      <w:lang w:eastAsia="ar-SA" w:bidi="ar-SA"/>
    </w:rPr>
  </w:style>
  <w:style w:type="paragraph" w:styleId="afffff">
    <w:name w:val="envelope address"/>
    <w:basedOn w:val="a0"/>
    <w:uiPriority w:val="99"/>
    <w:semiHidden/>
    <w:rsid w:val="00E019CB"/>
    <w:pPr>
      <w:suppressAutoHyphens/>
      <w:spacing w:line="360" w:lineRule="auto"/>
      <w:ind w:left="2880"/>
    </w:pPr>
    <w:rPr>
      <w:rFonts w:ascii="Arial" w:hAnsi="Arial" w:cs="Arial"/>
      <w:spacing w:val="-5"/>
      <w:lang w:eastAsia="ar-SA"/>
    </w:rPr>
  </w:style>
  <w:style w:type="paragraph" w:customStyle="1" w:styleId="1ff3">
    <w:name w:val="Дата1"/>
    <w:basedOn w:val="a0"/>
    <w:next w:val="a0"/>
    <w:rsid w:val="00E019CB"/>
    <w:pPr>
      <w:suppressAutoHyphens/>
      <w:spacing w:line="360" w:lineRule="auto"/>
      <w:ind w:left="108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4">
    <w:name w:val="Заголовок записки1"/>
    <w:basedOn w:val="a0"/>
    <w:next w:val="a0"/>
    <w:rsid w:val="00E019CB"/>
    <w:pPr>
      <w:suppressAutoHyphens/>
      <w:spacing w:line="360" w:lineRule="auto"/>
      <w:ind w:left="108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5">
    <w:name w:val="Красная строка1"/>
    <w:basedOn w:val="aa"/>
    <w:rsid w:val="00E019CB"/>
    <w:pPr>
      <w:suppressAutoHyphens/>
      <w:spacing w:after="120" w:line="360" w:lineRule="auto"/>
      <w:ind w:left="1080" w:firstLine="21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16">
    <w:name w:val="Красная строка 21"/>
    <w:basedOn w:val="a8"/>
    <w:rsid w:val="00E019CB"/>
    <w:pPr>
      <w:suppressAutoHyphens/>
      <w:spacing w:after="120" w:line="360" w:lineRule="auto"/>
      <w:ind w:left="283" w:firstLine="210"/>
      <w:jc w:val="left"/>
    </w:pPr>
    <w:rPr>
      <w:rFonts w:ascii="Arial" w:hAnsi="Arial" w:cs="Arial"/>
      <w:spacing w:val="-5"/>
      <w:sz w:val="20"/>
      <w:szCs w:val="20"/>
      <w:lang w:eastAsia="ar-SA"/>
    </w:rPr>
  </w:style>
  <w:style w:type="paragraph" w:styleId="42">
    <w:name w:val="toc 4"/>
    <w:basedOn w:val="a0"/>
    <w:next w:val="a0"/>
    <w:uiPriority w:val="39"/>
    <w:semiHidden/>
    <w:rsid w:val="00E019CB"/>
    <w:pPr>
      <w:suppressAutoHyphens/>
      <w:spacing w:line="360" w:lineRule="auto"/>
      <w:ind w:left="840"/>
    </w:pPr>
    <w:rPr>
      <w:sz w:val="18"/>
      <w:szCs w:val="18"/>
      <w:lang w:eastAsia="ar-SA"/>
    </w:rPr>
  </w:style>
  <w:style w:type="paragraph" w:styleId="52">
    <w:name w:val="toc 5"/>
    <w:basedOn w:val="a0"/>
    <w:next w:val="a0"/>
    <w:uiPriority w:val="39"/>
    <w:semiHidden/>
    <w:rsid w:val="00E019CB"/>
    <w:pPr>
      <w:suppressAutoHyphens/>
      <w:spacing w:line="360" w:lineRule="auto"/>
      <w:ind w:left="1120"/>
    </w:pPr>
    <w:rPr>
      <w:sz w:val="18"/>
      <w:szCs w:val="18"/>
      <w:lang w:eastAsia="ar-SA"/>
    </w:rPr>
  </w:style>
  <w:style w:type="paragraph" w:styleId="61">
    <w:name w:val="toc 6"/>
    <w:basedOn w:val="a0"/>
    <w:next w:val="a0"/>
    <w:uiPriority w:val="39"/>
    <w:semiHidden/>
    <w:rsid w:val="00E019CB"/>
    <w:pPr>
      <w:suppressAutoHyphens/>
      <w:spacing w:line="360" w:lineRule="auto"/>
      <w:ind w:left="1400"/>
    </w:pPr>
    <w:rPr>
      <w:sz w:val="18"/>
      <w:szCs w:val="18"/>
      <w:lang w:eastAsia="ar-SA"/>
    </w:rPr>
  </w:style>
  <w:style w:type="paragraph" w:styleId="71">
    <w:name w:val="toc 7"/>
    <w:basedOn w:val="a0"/>
    <w:next w:val="a0"/>
    <w:uiPriority w:val="39"/>
    <w:semiHidden/>
    <w:rsid w:val="00E019CB"/>
    <w:pPr>
      <w:suppressAutoHyphens/>
      <w:spacing w:line="360" w:lineRule="auto"/>
      <w:ind w:left="1680"/>
    </w:pPr>
    <w:rPr>
      <w:sz w:val="18"/>
      <w:szCs w:val="18"/>
      <w:lang w:eastAsia="ar-SA"/>
    </w:rPr>
  </w:style>
  <w:style w:type="paragraph" w:styleId="81">
    <w:name w:val="toc 8"/>
    <w:basedOn w:val="a0"/>
    <w:next w:val="a0"/>
    <w:uiPriority w:val="39"/>
    <w:semiHidden/>
    <w:rsid w:val="00E019CB"/>
    <w:pPr>
      <w:suppressAutoHyphens/>
      <w:spacing w:line="360" w:lineRule="auto"/>
      <w:ind w:left="1960"/>
    </w:pPr>
    <w:rPr>
      <w:sz w:val="18"/>
      <w:szCs w:val="18"/>
      <w:lang w:eastAsia="ar-SA"/>
    </w:rPr>
  </w:style>
  <w:style w:type="paragraph" w:styleId="91">
    <w:name w:val="toc 9"/>
    <w:basedOn w:val="a0"/>
    <w:next w:val="a0"/>
    <w:uiPriority w:val="39"/>
    <w:semiHidden/>
    <w:rsid w:val="00E019CB"/>
    <w:pPr>
      <w:suppressAutoHyphens/>
      <w:spacing w:line="360" w:lineRule="auto"/>
      <w:ind w:left="2240"/>
    </w:pPr>
    <w:rPr>
      <w:sz w:val="18"/>
      <w:szCs w:val="18"/>
      <w:lang w:eastAsia="ar-SA"/>
    </w:rPr>
  </w:style>
  <w:style w:type="paragraph" w:styleId="afffff0">
    <w:name w:val="Block Text"/>
    <w:basedOn w:val="a0"/>
    <w:uiPriority w:val="99"/>
    <w:semiHidden/>
    <w:rsid w:val="00E019CB"/>
    <w:pPr>
      <w:spacing w:line="360" w:lineRule="auto"/>
      <w:ind w:left="360" w:right="-8"/>
    </w:pPr>
    <w:rPr>
      <w:bCs/>
    </w:rPr>
  </w:style>
  <w:style w:type="paragraph" w:styleId="afffff1">
    <w:name w:val="List Bullet"/>
    <w:basedOn w:val="1f3"/>
    <w:link w:val="afffff2"/>
    <w:autoRedefine/>
    <w:uiPriority w:val="99"/>
    <w:rsid w:val="00E019CB"/>
    <w:pPr>
      <w:tabs>
        <w:tab w:val="clear" w:pos="900"/>
        <w:tab w:val="clear" w:pos="3346"/>
      </w:tabs>
      <w:suppressAutoHyphens w:val="0"/>
      <w:ind w:left="2149" w:hanging="360"/>
    </w:pPr>
    <w:rPr>
      <w:lang w:eastAsia="ru-RU"/>
    </w:rPr>
  </w:style>
  <w:style w:type="paragraph" w:styleId="afffff3">
    <w:name w:val="List Number"/>
    <w:basedOn w:val="a0"/>
    <w:uiPriority w:val="99"/>
    <w:semiHidden/>
    <w:rsid w:val="00E019CB"/>
    <w:pPr>
      <w:spacing w:before="100" w:beforeAutospacing="1" w:after="100" w:afterAutospacing="1" w:line="360" w:lineRule="auto"/>
    </w:pPr>
  </w:style>
  <w:style w:type="paragraph" w:customStyle="1" w:styleId="afffff4">
    <w:name w:val="Таблица"/>
    <w:basedOn w:val="a0"/>
    <w:rsid w:val="00E019CB"/>
    <w:pPr>
      <w:suppressAutoHyphens/>
      <w:spacing w:line="240" w:lineRule="auto"/>
      <w:ind w:firstLine="0"/>
    </w:pPr>
    <w:rPr>
      <w:sz w:val="24"/>
      <w:szCs w:val="24"/>
      <w:lang w:eastAsia="ar-SA"/>
    </w:rPr>
  </w:style>
  <w:style w:type="paragraph" w:customStyle="1" w:styleId="afffff5">
    <w:name w:val="Статья"/>
    <w:basedOn w:val="a0"/>
    <w:rsid w:val="00E019CB"/>
    <w:pPr>
      <w:suppressAutoHyphens/>
      <w:spacing w:line="240" w:lineRule="auto"/>
      <w:ind w:firstLine="0"/>
    </w:pPr>
    <w:rPr>
      <w:sz w:val="24"/>
      <w:szCs w:val="24"/>
      <w:lang w:eastAsia="ar-SA"/>
    </w:rPr>
  </w:style>
  <w:style w:type="paragraph" w:customStyle="1" w:styleId="1ff6">
    <w:name w:val="текст 1"/>
    <w:basedOn w:val="a0"/>
    <w:next w:val="a0"/>
    <w:rsid w:val="00E019CB"/>
    <w:pPr>
      <w:suppressAutoHyphens/>
      <w:spacing w:line="240" w:lineRule="auto"/>
      <w:ind w:firstLine="540"/>
    </w:pPr>
    <w:rPr>
      <w:sz w:val="20"/>
      <w:szCs w:val="24"/>
      <w:lang w:eastAsia="ar-SA"/>
    </w:rPr>
  </w:style>
  <w:style w:type="paragraph" w:customStyle="1" w:styleId="afffff6">
    <w:name w:val="Заголовок таблици"/>
    <w:basedOn w:val="1ff6"/>
    <w:rsid w:val="00E019CB"/>
    <w:rPr>
      <w:sz w:val="22"/>
    </w:rPr>
  </w:style>
  <w:style w:type="paragraph" w:customStyle="1" w:styleId="afffff7">
    <w:name w:val="Номер таблици"/>
    <w:basedOn w:val="a0"/>
    <w:next w:val="a0"/>
    <w:rsid w:val="00E019CB"/>
    <w:pPr>
      <w:suppressAutoHyphens/>
      <w:spacing w:line="240" w:lineRule="auto"/>
      <w:ind w:firstLine="0"/>
      <w:jc w:val="right"/>
    </w:pPr>
    <w:rPr>
      <w:b/>
      <w:sz w:val="20"/>
      <w:szCs w:val="24"/>
      <w:lang w:eastAsia="ar-SA"/>
    </w:rPr>
  </w:style>
  <w:style w:type="paragraph" w:customStyle="1" w:styleId="afffff8">
    <w:name w:val="Приложение"/>
    <w:basedOn w:val="a0"/>
    <w:next w:val="a0"/>
    <w:rsid w:val="00E019CB"/>
    <w:pPr>
      <w:suppressAutoHyphens/>
      <w:spacing w:line="240" w:lineRule="auto"/>
      <w:ind w:firstLine="0"/>
      <w:jc w:val="right"/>
    </w:pPr>
    <w:rPr>
      <w:sz w:val="20"/>
      <w:szCs w:val="24"/>
      <w:lang w:eastAsia="ar-SA"/>
    </w:rPr>
  </w:style>
  <w:style w:type="paragraph" w:customStyle="1" w:styleId="afffff9">
    <w:name w:val="Обычный по таблице"/>
    <w:basedOn w:val="a0"/>
    <w:rsid w:val="00E019CB"/>
    <w:pPr>
      <w:suppressAutoHyphens/>
      <w:spacing w:line="240" w:lineRule="auto"/>
      <w:ind w:firstLine="0"/>
      <w:jc w:val="left"/>
    </w:pPr>
    <w:rPr>
      <w:sz w:val="24"/>
      <w:szCs w:val="24"/>
      <w:lang w:eastAsia="ar-SA"/>
    </w:rPr>
  </w:style>
  <w:style w:type="paragraph" w:customStyle="1" w:styleId="font5">
    <w:name w:val="font5"/>
    <w:basedOn w:val="a0"/>
    <w:rsid w:val="00E019CB"/>
    <w:pPr>
      <w:suppressAutoHyphens/>
      <w:spacing w:before="100" w:after="100" w:line="240" w:lineRule="auto"/>
      <w:ind w:firstLine="0"/>
      <w:jc w:val="left"/>
    </w:pPr>
    <w:rPr>
      <w:sz w:val="20"/>
      <w:szCs w:val="20"/>
      <w:lang w:eastAsia="ar-SA"/>
    </w:rPr>
  </w:style>
  <w:style w:type="paragraph" w:customStyle="1" w:styleId="font6">
    <w:name w:val="font6"/>
    <w:basedOn w:val="a0"/>
    <w:rsid w:val="00E019CB"/>
    <w:pPr>
      <w:suppressAutoHyphens/>
      <w:spacing w:before="100" w:after="100" w:line="240" w:lineRule="auto"/>
      <w:ind w:firstLine="0"/>
      <w:jc w:val="left"/>
    </w:pPr>
    <w:rPr>
      <w:b/>
      <w:bCs/>
      <w:sz w:val="22"/>
      <w:szCs w:val="22"/>
      <w:lang w:eastAsia="ar-SA"/>
    </w:rPr>
  </w:style>
  <w:style w:type="paragraph" w:customStyle="1" w:styleId="xl24">
    <w:name w:val="xl24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  <w:textAlignment w:val="center"/>
    </w:pPr>
    <w:rPr>
      <w:sz w:val="22"/>
      <w:szCs w:val="22"/>
      <w:lang w:eastAsia="ar-SA"/>
    </w:rPr>
  </w:style>
  <w:style w:type="paragraph" w:customStyle="1" w:styleId="xl25">
    <w:name w:val="xl25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sz w:val="22"/>
      <w:szCs w:val="22"/>
      <w:lang w:eastAsia="ar-SA"/>
    </w:rPr>
  </w:style>
  <w:style w:type="paragraph" w:customStyle="1" w:styleId="xl26">
    <w:name w:val="xl26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xl27">
    <w:name w:val="xl27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100" w:after="100" w:line="240" w:lineRule="auto"/>
      <w:ind w:firstLine="0"/>
      <w:jc w:val="center"/>
    </w:pPr>
    <w:rPr>
      <w:b/>
      <w:bCs/>
      <w:sz w:val="22"/>
      <w:szCs w:val="22"/>
      <w:lang w:eastAsia="ar-SA"/>
    </w:rPr>
  </w:style>
  <w:style w:type="paragraph" w:customStyle="1" w:styleId="xl28">
    <w:name w:val="xl28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sz w:val="22"/>
      <w:szCs w:val="22"/>
      <w:lang w:eastAsia="ar-SA"/>
    </w:rPr>
  </w:style>
  <w:style w:type="paragraph" w:customStyle="1" w:styleId="xl29">
    <w:name w:val="xl29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100" w:after="100" w:line="240" w:lineRule="auto"/>
      <w:ind w:firstLine="0"/>
      <w:jc w:val="center"/>
    </w:pPr>
    <w:rPr>
      <w:sz w:val="22"/>
      <w:szCs w:val="22"/>
      <w:lang w:eastAsia="ar-SA"/>
    </w:rPr>
  </w:style>
  <w:style w:type="paragraph" w:customStyle="1" w:styleId="xl30">
    <w:name w:val="xl30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b/>
      <w:bCs/>
      <w:sz w:val="22"/>
      <w:szCs w:val="22"/>
      <w:lang w:eastAsia="ar-SA"/>
    </w:rPr>
  </w:style>
  <w:style w:type="paragraph" w:customStyle="1" w:styleId="xl31">
    <w:name w:val="xl31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100" w:after="100" w:line="240" w:lineRule="auto"/>
      <w:ind w:firstLine="0"/>
      <w:jc w:val="center"/>
    </w:pPr>
    <w:rPr>
      <w:b/>
      <w:bCs/>
      <w:sz w:val="22"/>
      <w:szCs w:val="22"/>
      <w:lang w:eastAsia="ar-SA"/>
    </w:rPr>
  </w:style>
  <w:style w:type="paragraph" w:customStyle="1" w:styleId="xl32">
    <w:name w:val="xl32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sz w:val="22"/>
      <w:szCs w:val="22"/>
      <w:lang w:eastAsia="ar-SA"/>
    </w:rPr>
  </w:style>
  <w:style w:type="paragraph" w:customStyle="1" w:styleId="xl33">
    <w:name w:val="xl33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100" w:after="100" w:line="240" w:lineRule="auto"/>
      <w:ind w:firstLine="0"/>
      <w:jc w:val="center"/>
    </w:pPr>
    <w:rPr>
      <w:b/>
      <w:bCs/>
      <w:sz w:val="22"/>
      <w:szCs w:val="22"/>
      <w:lang w:eastAsia="ar-SA"/>
    </w:rPr>
  </w:style>
  <w:style w:type="paragraph" w:customStyle="1" w:styleId="xl34">
    <w:name w:val="xl34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100" w:after="100" w:line="240" w:lineRule="auto"/>
      <w:ind w:firstLine="0"/>
      <w:jc w:val="center"/>
    </w:pPr>
    <w:rPr>
      <w:b/>
      <w:bCs/>
      <w:sz w:val="22"/>
      <w:szCs w:val="22"/>
      <w:lang w:eastAsia="ar-SA"/>
    </w:rPr>
  </w:style>
  <w:style w:type="paragraph" w:customStyle="1" w:styleId="xl35">
    <w:name w:val="xl35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100" w:after="100" w:line="240" w:lineRule="auto"/>
      <w:ind w:firstLine="0"/>
      <w:jc w:val="center"/>
    </w:pPr>
    <w:rPr>
      <w:sz w:val="22"/>
      <w:szCs w:val="22"/>
      <w:lang w:eastAsia="ar-SA"/>
    </w:rPr>
  </w:style>
  <w:style w:type="paragraph" w:customStyle="1" w:styleId="xl36">
    <w:name w:val="xl36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100" w:after="100" w:line="240" w:lineRule="auto"/>
      <w:ind w:firstLine="0"/>
      <w:jc w:val="center"/>
    </w:pPr>
    <w:rPr>
      <w:sz w:val="22"/>
      <w:szCs w:val="22"/>
      <w:lang w:eastAsia="ar-SA"/>
    </w:rPr>
  </w:style>
  <w:style w:type="paragraph" w:customStyle="1" w:styleId="xl37">
    <w:name w:val="xl37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38">
    <w:name w:val="xl38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left"/>
    </w:pPr>
    <w:rPr>
      <w:b/>
      <w:bCs/>
      <w:sz w:val="24"/>
      <w:szCs w:val="24"/>
      <w:lang w:eastAsia="ar-SA"/>
    </w:rPr>
  </w:style>
  <w:style w:type="paragraph" w:customStyle="1" w:styleId="xl39">
    <w:name w:val="xl39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left"/>
    </w:pPr>
    <w:rPr>
      <w:b/>
      <w:bCs/>
      <w:sz w:val="24"/>
      <w:szCs w:val="24"/>
      <w:lang w:eastAsia="ar-SA"/>
    </w:rPr>
  </w:style>
  <w:style w:type="paragraph" w:customStyle="1" w:styleId="xl40">
    <w:name w:val="xl40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  <w:textAlignment w:val="center"/>
    </w:pPr>
    <w:rPr>
      <w:sz w:val="24"/>
      <w:szCs w:val="24"/>
      <w:lang w:eastAsia="ar-SA"/>
    </w:rPr>
  </w:style>
  <w:style w:type="paragraph" w:customStyle="1" w:styleId="xl41">
    <w:name w:val="xl41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left"/>
      <w:textAlignment w:val="center"/>
    </w:pPr>
    <w:rPr>
      <w:sz w:val="24"/>
      <w:szCs w:val="24"/>
      <w:lang w:eastAsia="ar-SA"/>
    </w:rPr>
  </w:style>
  <w:style w:type="paragraph" w:customStyle="1" w:styleId="xl42">
    <w:name w:val="xl42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  <w:textAlignment w:val="center"/>
    </w:pPr>
    <w:rPr>
      <w:sz w:val="24"/>
      <w:szCs w:val="24"/>
      <w:lang w:eastAsia="ar-SA"/>
    </w:rPr>
  </w:style>
  <w:style w:type="paragraph" w:customStyle="1" w:styleId="xl43">
    <w:name w:val="xl43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  <w:textAlignment w:val="center"/>
    </w:pPr>
    <w:rPr>
      <w:sz w:val="24"/>
      <w:szCs w:val="24"/>
      <w:lang w:eastAsia="ar-SA"/>
    </w:rPr>
  </w:style>
  <w:style w:type="paragraph" w:customStyle="1" w:styleId="xl44">
    <w:name w:val="xl44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  <w:textAlignment w:val="center"/>
    </w:pPr>
    <w:rPr>
      <w:sz w:val="24"/>
      <w:szCs w:val="24"/>
      <w:lang w:eastAsia="ar-SA"/>
    </w:rPr>
  </w:style>
  <w:style w:type="paragraph" w:customStyle="1" w:styleId="xl45">
    <w:name w:val="xl45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xl46">
    <w:name w:val="xl46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  <w:textAlignment w:val="center"/>
    </w:pPr>
    <w:rPr>
      <w:sz w:val="24"/>
      <w:szCs w:val="24"/>
      <w:lang w:eastAsia="ar-SA"/>
    </w:rPr>
  </w:style>
  <w:style w:type="paragraph" w:customStyle="1" w:styleId="xl47">
    <w:name w:val="xl47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  <w:textAlignment w:val="center"/>
    </w:pPr>
    <w:rPr>
      <w:sz w:val="24"/>
      <w:szCs w:val="24"/>
      <w:lang w:eastAsia="ar-SA"/>
    </w:rPr>
  </w:style>
  <w:style w:type="paragraph" w:customStyle="1" w:styleId="xl48">
    <w:name w:val="xl48"/>
    <w:basedOn w:val="a0"/>
    <w:rsid w:val="00E019C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xl49">
    <w:name w:val="xl49"/>
    <w:basedOn w:val="a0"/>
    <w:rsid w:val="00E019C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xl50">
    <w:name w:val="xl50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left"/>
    </w:pPr>
    <w:rPr>
      <w:b/>
      <w:bCs/>
      <w:sz w:val="24"/>
      <w:szCs w:val="24"/>
      <w:lang w:eastAsia="ar-SA"/>
    </w:rPr>
  </w:style>
  <w:style w:type="paragraph" w:customStyle="1" w:styleId="xl51">
    <w:name w:val="xl51"/>
    <w:basedOn w:val="a0"/>
    <w:rsid w:val="00E019CB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xl52">
    <w:name w:val="xl52"/>
    <w:basedOn w:val="a0"/>
    <w:rsid w:val="00E019CB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left"/>
    </w:pPr>
    <w:rPr>
      <w:sz w:val="24"/>
      <w:szCs w:val="24"/>
      <w:lang w:eastAsia="ar-SA"/>
    </w:rPr>
  </w:style>
  <w:style w:type="paragraph" w:customStyle="1" w:styleId="xl53">
    <w:name w:val="xl53"/>
    <w:basedOn w:val="a0"/>
    <w:rsid w:val="00E019CB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b/>
      <w:bCs/>
      <w:color w:val="FF0000"/>
      <w:sz w:val="24"/>
      <w:szCs w:val="24"/>
      <w:lang w:eastAsia="ar-SA"/>
    </w:rPr>
  </w:style>
  <w:style w:type="paragraph" w:customStyle="1" w:styleId="xl54">
    <w:name w:val="xl54"/>
    <w:basedOn w:val="a0"/>
    <w:rsid w:val="00E019CB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b/>
      <w:bCs/>
      <w:color w:val="FF0000"/>
      <w:sz w:val="24"/>
      <w:szCs w:val="24"/>
      <w:lang w:eastAsia="ar-SA"/>
    </w:rPr>
  </w:style>
  <w:style w:type="paragraph" w:customStyle="1" w:styleId="xl55">
    <w:name w:val="xl55"/>
    <w:basedOn w:val="a0"/>
    <w:rsid w:val="00E019CB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left"/>
    </w:pPr>
    <w:rPr>
      <w:b/>
      <w:bCs/>
      <w:sz w:val="24"/>
      <w:szCs w:val="24"/>
      <w:lang w:eastAsia="ar-SA"/>
    </w:rPr>
  </w:style>
  <w:style w:type="paragraph" w:customStyle="1" w:styleId="xl23">
    <w:name w:val="xl23"/>
    <w:basedOn w:val="a0"/>
    <w:rsid w:val="00E019CB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afffffa">
    <w:name w:val="Т"/>
    <w:basedOn w:val="a0"/>
    <w:rsid w:val="00E019CB"/>
    <w:pPr>
      <w:widowControl w:val="0"/>
      <w:tabs>
        <w:tab w:val="left" w:pos="1668"/>
      </w:tabs>
      <w:suppressAutoHyphens/>
      <w:autoSpaceDE w:val="0"/>
      <w:spacing w:line="360" w:lineRule="auto"/>
      <w:ind w:left="834" w:right="-158" w:hanging="114"/>
      <w:jc w:val="right"/>
    </w:pPr>
    <w:rPr>
      <w:rFonts w:ascii="Arial" w:hAnsi="Arial" w:cs="Arial"/>
      <w:sz w:val="20"/>
      <w:szCs w:val="20"/>
      <w:lang w:eastAsia="ar-SA"/>
    </w:rPr>
  </w:style>
  <w:style w:type="paragraph" w:styleId="afffffb">
    <w:name w:val="List Paragraph"/>
    <w:basedOn w:val="a0"/>
    <w:link w:val="afffffc"/>
    <w:uiPriority w:val="34"/>
    <w:qFormat/>
    <w:rsid w:val="00E019CB"/>
    <w:pPr>
      <w:suppressAutoHyphens/>
      <w:spacing w:line="360" w:lineRule="auto"/>
      <w:ind w:left="720"/>
    </w:pPr>
    <w:rPr>
      <w:sz w:val="24"/>
      <w:szCs w:val="24"/>
      <w:lang w:eastAsia="ar-SA"/>
    </w:rPr>
  </w:style>
  <w:style w:type="paragraph" w:customStyle="1" w:styleId="Sb">
    <w:name w:val="S_Заголовок таблицы"/>
    <w:basedOn w:val="a0"/>
    <w:rsid w:val="00E019CB"/>
    <w:pPr>
      <w:suppressAutoHyphens/>
      <w:spacing w:line="360" w:lineRule="auto"/>
      <w:jc w:val="center"/>
    </w:pPr>
    <w:rPr>
      <w:sz w:val="24"/>
      <w:szCs w:val="24"/>
      <w:u w:val="single"/>
      <w:lang w:eastAsia="ar-SA"/>
    </w:rPr>
  </w:style>
  <w:style w:type="paragraph" w:customStyle="1" w:styleId="Sc">
    <w:name w:val="S_рисунок"/>
    <w:basedOn w:val="a0"/>
    <w:rsid w:val="00E019CB"/>
    <w:pPr>
      <w:tabs>
        <w:tab w:val="num" w:pos="360"/>
      </w:tabs>
      <w:suppressAutoHyphens/>
      <w:spacing w:line="360" w:lineRule="auto"/>
      <w:ind w:left="360" w:hanging="360"/>
      <w:jc w:val="right"/>
    </w:pPr>
    <w:rPr>
      <w:sz w:val="24"/>
      <w:szCs w:val="24"/>
      <w:lang w:eastAsia="ar-SA"/>
    </w:rPr>
  </w:style>
  <w:style w:type="paragraph" w:customStyle="1" w:styleId="Sd">
    <w:name w:val="S_Таблица"/>
    <w:basedOn w:val="a0"/>
    <w:rsid w:val="00E019CB"/>
    <w:pPr>
      <w:tabs>
        <w:tab w:val="num" w:pos="1080"/>
      </w:tabs>
      <w:suppressAutoHyphens/>
      <w:spacing w:line="360" w:lineRule="auto"/>
      <w:ind w:right="-158"/>
      <w:jc w:val="right"/>
    </w:pPr>
    <w:rPr>
      <w:sz w:val="24"/>
      <w:szCs w:val="24"/>
      <w:lang w:eastAsia="ar-SA"/>
    </w:rPr>
  </w:style>
  <w:style w:type="paragraph" w:customStyle="1" w:styleId="afffffd">
    <w:name w:val="Содержимое врезки"/>
    <w:basedOn w:val="aa"/>
    <w:rsid w:val="00E019CB"/>
    <w:pPr>
      <w:suppressAutoHyphens/>
      <w:spacing w:line="360" w:lineRule="auto"/>
      <w:ind w:right="-8"/>
    </w:pPr>
    <w:rPr>
      <w:szCs w:val="24"/>
      <w:lang w:eastAsia="ar-SA"/>
    </w:rPr>
  </w:style>
  <w:style w:type="paragraph" w:styleId="29">
    <w:name w:val="Body Text Indent 2"/>
    <w:basedOn w:val="a0"/>
    <w:link w:val="2a"/>
    <w:uiPriority w:val="99"/>
    <w:rsid w:val="00E019CB"/>
    <w:pPr>
      <w:spacing w:line="360" w:lineRule="auto"/>
      <w:ind w:left="360"/>
      <w:jc w:val="center"/>
    </w:pPr>
    <w:rPr>
      <w:b/>
      <w:bCs/>
      <w:caps/>
      <w:sz w:val="24"/>
      <w:szCs w:val="24"/>
    </w:rPr>
  </w:style>
  <w:style w:type="character" w:customStyle="1" w:styleId="2a">
    <w:name w:val="Основной текст с отступом 2 Знак"/>
    <w:basedOn w:val="a1"/>
    <w:link w:val="29"/>
    <w:uiPriority w:val="99"/>
    <w:locked/>
    <w:rsid w:val="00E019CB"/>
    <w:rPr>
      <w:rFonts w:cs="Times New Roman"/>
      <w:b/>
      <w:bCs/>
      <w:caps/>
      <w:sz w:val="24"/>
      <w:szCs w:val="24"/>
    </w:rPr>
  </w:style>
  <w:style w:type="paragraph" w:styleId="33">
    <w:name w:val="Body Text Indent 3"/>
    <w:basedOn w:val="a0"/>
    <w:link w:val="34"/>
    <w:uiPriority w:val="99"/>
    <w:rsid w:val="00E019CB"/>
    <w:pPr>
      <w:spacing w:line="360" w:lineRule="auto"/>
      <w:ind w:firstLine="540"/>
    </w:pPr>
  </w:style>
  <w:style w:type="character" w:customStyle="1" w:styleId="34">
    <w:name w:val="Основной текст с отступом 3 Знак"/>
    <w:basedOn w:val="a1"/>
    <w:link w:val="33"/>
    <w:uiPriority w:val="99"/>
    <w:locked/>
    <w:rsid w:val="00E019CB"/>
    <w:rPr>
      <w:rFonts w:cs="Times New Roman"/>
      <w:sz w:val="28"/>
      <w:szCs w:val="28"/>
    </w:rPr>
  </w:style>
  <w:style w:type="paragraph" w:styleId="35">
    <w:name w:val="Body Text 3"/>
    <w:basedOn w:val="a0"/>
    <w:link w:val="36"/>
    <w:uiPriority w:val="99"/>
    <w:rsid w:val="00E019CB"/>
    <w:pPr>
      <w:spacing w:after="120" w:line="360" w:lineRule="auto"/>
    </w:pPr>
    <w:rPr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locked/>
    <w:rsid w:val="00E019CB"/>
    <w:rPr>
      <w:rFonts w:cs="Times New Roman"/>
      <w:sz w:val="16"/>
      <w:szCs w:val="16"/>
    </w:rPr>
  </w:style>
  <w:style w:type="paragraph" w:styleId="2b">
    <w:name w:val="List 2"/>
    <w:basedOn w:val="aff0"/>
    <w:uiPriority w:val="99"/>
    <w:semiHidden/>
    <w:rsid w:val="00E019CB"/>
    <w:pPr>
      <w:suppressAutoHyphens w:val="0"/>
      <w:ind w:left="1800"/>
    </w:pPr>
    <w:rPr>
      <w:lang w:eastAsia="en-US"/>
    </w:rPr>
  </w:style>
  <w:style w:type="paragraph" w:styleId="37">
    <w:name w:val="List 3"/>
    <w:basedOn w:val="aff0"/>
    <w:uiPriority w:val="99"/>
    <w:semiHidden/>
    <w:rsid w:val="00E019CB"/>
    <w:pPr>
      <w:suppressAutoHyphens w:val="0"/>
      <w:ind w:left="2160"/>
    </w:pPr>
    <w:rPr>
      <w:lang w:eastAsia="en-US"/>
    </w:rPr>
  </w:style>
  <w:style w:type="paragraph" w:styleId="43">
    <w:name w:val="List 4"/>
    <w:basedOn w:val="aff0"/>
    <w:uiPriority w:val="99"/>
    <w:semiHidden/>
    <w:rsid w:val="00E019CB"/>
    <w:pPr>
      <w:suppressAutoHyphens w:val="0"/>
      <w:ind w:left="2520"/>
    </w:pPr>
    <w:rPr>
      <w:lang w:eastAsia="en-US"/>
    </w:rPr>
  </w:style>
  <w:style w:type="paragraph" w:styleId="53">
    <w:name w:val="List 5"/>
    <w:basedOn w:val="aff0"/>
    <w:uiPriority w:val="99"/>
    <w:semiHidden/>
    <w:rsid w:val="00E019CB"/>
    <w:pPr>
      <w:suppressAutoHyphens w:val="0"/>
      <w:ind w:left="2880"/>
    </w:pPr>
    <w:rPr>
      <w:lang w:eastAsia="en-US"/>
    </w:rPr>
  </w:style>
  <w:style w:type="paragraph" w:styleId="2c">
    <w:name w:val="List Bullet 2"/>
    <w:basedOn w:val="a0"/>
    <w:autoRedefine/>
    <w:uiPriority w:val="99"/>
    <w:semiHidden/>
    <w:rsid w:val="00E019CB"/>
    <w:pPr>
      <w:tabs>
        <w:tab w:val="num" w:pos="552"/>
      </w:tabs>
      <w:spacing w:after="240" w:line="240" w:lineRule="atLeast"/>
      <w:ind w:left="1800" w:hanging="552"/>
    </w:pPr>
    <w:rPr>
      <w:rFonts w:ascii="Arial" w:hAnsi="Arial" w:cs="Arial"/>
      <w:spacing w:val="-5"/>
      <w:sz w:val="20"/>
      <w:szCs w:val="20"/>
      <w:lang w:eastAsia="en-US"/>
    </w:rPr>
  </w:style>
  <w:style w:type="paragraph" w:styleId="38">
    <w:name w:val="List Bullet 3"/>
    <w:basedOn w:val="a0"/>
    <w:autoRedefine/>
    <w:uiPriority w:val="99"/>
    <w:semiHidden/>
    <w:rsid w:val="00E019CB"/>
    <w:pPr>
      <w:tabs>
        <w:tab w:val="num" w:pos="552"/>
      </w:tabs>
      <w:spacing w:after="240" w:line="240" w:lineRule="atLeast"/>
      <w:ind w:left="2160" w:hanging="552"/>
    </w:pPr>
    <w:rPr>
      <w:rFonts w:ascii="Arial" w:hAnsi="Arial" w:cs="Arial"/>
      <w:spacing w:val="-5"/>
      <w:sz w:val="20"/>
      <w:szCs w:val="20"/>
      <w:lang w:eastAsia="en-US"/>
    </w:rPr>
  </w:style>
  <w:style w:type="paragraph" w:styleId="44">
    <w:name w:val="List Bullet 4"/>
    <w:basedOn w:val="a0"/>
    <w:autoRedefine/>
    <w:uiPriority w:val="99"/>
    <w:semiHidden/>
    <w:rsid w:val="00E019CB"/>
    <w:pPr>
      <w:tabs>
        <w:tab w:val="num" w:pos="552"/>
      </w:tabs>
      <w:spacing w:after="240" w:line="240" w:lineRule="atLeast"/>
      <w:ind w:left="2520" w:hanging="552"/>
    </w:pPr>
    <w:rPr>
      <w:rFonts w:ascii="Arial" w:hAnsi="Arial" w:cs="Arial"/>
      <w:spacing w:val="-5"/>
      <w:sz w:val="20"/>
      <w:szCs w:val="20"/>
      <w:lang w:eastAsia="en-US"/>
    </w:rPr>
  </w:style>
  <w:style w:type="paragraph" w:styleId="54">
    <w:name w:val="List Bullet 5"/>
    <w:basedOn w:val="a0"/>
    <w:autoRedefine/>
    <w:uiPriority w:val="99"/>
    <w:semiHidden/>
    <w:rsid w:val="00E019CB"/>
    <w:pPr>
      <w:tabs>
        <w:tab w:val="num" w:pos="552"/>
      </w:tabs>
      <w:spacing w:after="240" w:line="240" w:lineRule="atLeast"/>
      <w:ind w:left="2880" w:hanging="552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ffe">
    <w:name w:val="List Continue"/>
    <w:basedOn w:val="aff0"/>
    <w:uiPriority w:val="99"/>
    <w:semiHidden/>
    <w:rsid w:val="00E019CB"/>
    <w:pPr>
      <w:suppressAutoHyphens w:val="0"/>
      <w:ind w:firstLine="0"/>
    </w:pPr>
    <w:rPr>
      <w:lang w:eastAsia="en-US"/>
    </w:rPr>
  </w:style>
  <w:style w:type="paragraph" w:styleId="2d">
    <w:name w:val="List Continue 2"/>
    <w:basedOn w:val="afffffe"/>
    <w:uiPriority w:val="99"/>
    <w:semiHidden/>
    <w:rsid w:val="00E019CB"/>
    <w:pPr>
      <w:ind w:left="2160"/>
    </w:pPr>
  </w:style>
  <w:style w:type="paragraph" w:styleId="39">
    <w:name w:val="List Continue 3"/>
    <w:basedOn w:val="afffffe"/>
    <w:uiPriority w:val="99"/>
    <w:semiHidden/>
    <w:rsid w:val="00E019CB"/>
    <w:pPr>
      <w:ind w:left="2520"/>
    </w:pPr>
  </w:style>
  <w:style w:type="paragraph" w:styleId="45">
    <w:name w:val="List Continue 4"/>
    <w:basedOn w:val="afffffe"/>
    <w:uiPriority w:val="99"/>
    <w:semiHidden/>
    <w:rsid w:val="00E019CB"/>
    <w:pPr>
      <w:ind w:left="2880"/>
    </w:pPr>
  </w:style>
  <w:style w:type="paragraph" w:styleId="55">
    <w:name w:val="List Continue 5"/>
    <w:basedOn w:val="afffffe"/>
    <w:uiPriority w:val="99"/>
    <w:semiHidden/>
    <w:rsid w:val="00E019CB"/>
    <w:pPr>
      <w:ind w:left="3240"/>
    </w:pPr>
  </w:style>
  <w:style w:type="paragraph" w:styleId="2e">
    <w:name w:val="List Number 2"/>
    <w:basedOn w:val="afffff3"/>
    <w:uiPriority w:val="99"/>
    <w:semiHidden/>
    <w:rsid w:val="00E019CB"/>
    <w:pPr>
      <w:spacing w:before="0" w:beforeAutospacing="0" w:after="240" w:afterAutospacing="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a">
    <w:name w:val="List Number 3"/>
    <w:basedOn w:val="afffff3"/>
    <w:uiPriority w:val="99"/>
    <w:semiHidden/>
    <w:rsid w:val="00E019CB"/>
    <w:pPr>
      <w:tabs>
        <w:tab w:val="num" w:pos="720"/>
      </w:tabs>
      <w:spacing w:before="0" w:beforeAutospacing="0" w:after="240" w:afterAutospacing="0" w:line="240" w:lineRule="atLeast"/>
      <w:ind w:left="216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46">
    <w:name w:val="List Number 4"/>
    <w:basedOn w:val="afffff3"/>
    <w:uiPriority w:val="99"/>
    <w:semiHidden/>
    <w:rsid w:val="00E019CB"/>
    <w:pPr>
      <w:spacing w:before="0" w:beforeAutospacing="0" w:after="240" w:afterAutospacing="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6">
    <w:name w:val="List Number 5"/>
    <w:basedOn w:val="afffff3"/>
    <w:uiPriority w:val="99"/>
    <w:semiHidden/>
    <w:rsid w:val="00E019CB"/>
    <w:pPr>
      <w:spacing w:before="0" w:beforeAutospacing="0" w:after="240" w:afterAutospacing="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fff">
    <w:name w:val="Normal Indent"/>
    <w:basedOn w:val="a0"/>
    <w:uiPriority w:val="99"/>
    <w:semiHidden/>
    <w:rsid w:val="00E019CB"/>
    <w:pPr>
      <w:spacing w:line="360" w:lineRule="auto"/>
      <w:ind w:left="1440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fff0">
    <w:name w:val="Salutation"/>
    <w:basedOn w:val="a0"/>
    <w:next w:val="a0"/>
    <w:link w:val="affffff1"/>
    <w:uiPriority w:val="99"/>
    <w:semiHidden/>
    <w:rsid w:val="00E019CB"/>
    <w:pPr>
      <w:spacing w:line="360" w:lineRule="auto"/>
      <w:ind w:left="1080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f1">
    <w:name w:val="Приветствие Знак"/>
    <w:basedOn w:val="a1"/>
    <w:link w:val="affffff0"/>
    <w:uiPriority w:val="99"/>
    <w:semiHidden/>
    <w:locked/>
    <w:rsid w:val="00E019CB"/>
    <w:rPr>
      <w:rFonts w:ascii="Arial" w:hAnsi="Arial" w:cs="Arial"/>
      <w:spacing w:val="-5"/>
      <w:lang w:eastAsia="en-US"/>
    </w:rPr>
  </w:style>
  <w:style w:type="paragraph" w:styleId="affffff2">
    <w:name w:val="Closing"/>
    <w:basedOn w:val="a0"/>
    <w:link w:val="affffff3"/>
    <w:uiPriority w:val="99"/>
    <w:semiHidden/>
    <w:rsid w:val="00E019CB"/>
    <w:pPr>
      <w:spacing w:line="360" w:lineRule="auto"/>
      <w:ind w:left="4252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f3">
    <w:name w:val="Прощание Знак"/>
    <w:basedOn w:val="a1"/>
    <w:link w:val="affffff2"/>
    <w:uiPriority w:val="99"/>
    <w:semiHidden/>
    <w:locked/>
    <w:rsid w:val="00E019CB"/>
    <w:rPr>
      <w:rFonts w:ascii="Arial" w:hAnsi="Arial" w:cs="Arial"/>
      <w:spacing w:val="-5"/>
      <w:lang w:eastAsia="en-US"/>
    </w:rPr>
  </w:style>
  <w:style w:type="paragraph" w:styleId="affffff4">
    <w:name w:val="Plain Text"/>
    <w:basedOn w:val="a0"/>
    <w:link w:val="affffff5"/>
    <w:uiPriority w:val="99"/>
    <w:semiHidden/>
    <w:rsid w:val="00E019CB"/>
    <w:pPr>
      <w:spacing w:line="360" w:lineRule="auto"/>
      <w:ind w:left="1080"/>
    </w:pPr>
    <w:rPr>
      <w:rFonts w:ascii="Courier New" w:hAnsi="Courier New" w:cs="Courier New"/>
      <w:spacing w:val="-5"/>
      <w:sz w:val="20"/>
      <w:szCs w:val="20"/>
      <w:lang w:eastAsia="en-US"/>
    </w:rPr>
  </w:style>
  <w:style w:type="character" w:customStyle="1" w:styleId="affffff5">
    <w:name w:val="Текст Знак"/>
    <w:basedOn w:val="a1"/>
    <w:link w:val="affffff4"/>
    <w:uiPriority w:val="99"/>
    <w:semiHidden/>
    <w:locked/>
    <w:rsid w:val="00E019CB"/>
    <w:rPr>
      <w:rFonts w:ascii="Courier New" w:hAnsi="Courier New" w:cs="Courier New"/>
      <w:spacing w:val="-5"/>
      <w:lang w:eastAsia="en-US"/>
    </w:rPr>
  </w:style>
  <w:style w:type="character" w:styleId="affffff6">
    <w:name w:val="annotation reference"/>
    <w:basedOn w:val="a1"/>
    <w:uiPriority w:val="99"/>
    <w:semiHidden/>
    <w:rsid w:val="00E019CB"/>
    <w:rPr>
      <w:rFonts w:cs="Times New Roman"/>
      <w:sz w:val="16"/>
      <w:szCs w:val="16"/>
    </w:rPr>
  </w:style>
  <w:style w:type="paragraph" w:styleId="affffff7">
    <w:name w:val="Message Header"/>
    <w:basedOn w:val="aa"/>
    <w:link w:val="affffff8"/>
    <w:uiPriority w:val="99"/>
    <w:semiHidden/>
    <w:rsid w:val="00E019CB"/>
    <w:pPr>
      <w:keepLines/>
      <w:tabs>
        <w:tab w:val="left" w:pos="3600"/>
        <w:tab w:val="left" w:pos="4680"/>
      </w:tabs>
      <w:spacing w:after="120" w:line="280" w:lineRule="exact"/>
      <w:ind w:left="1080" w:right="2160" w:hanging="1080"/>
    </w:pPr>
    <w:rPr>
      <w:rFonts w:ascii="Arial" w:hAnsi="Arial" w:cs="Arial"/>
      <w:sz w:val="22"/>
      <w:szCs w:val="22"/>
      <w:lang w:eastAsia="en-US"/>
    </w:rPr>
  </w:style>
  <w:style w:type="character" w:customStyle="1" w:styleId="affffff8">
    <w:name w:val="Шапка Знак"/>
    <w:basedOn w:val="a1"/>
    <w:link w:val="affffff7"/>
    <w:uiPriority w:val="99"/>
    <w:semiHidden/>
    <w:locked/>
    <w:rsid w:val="00E019CB"/>
    <w:rPr>
      <w:rFonts w:ascii="Arial" w:hAnsi="Arial" w:cs="Arial"/>
      <w:sz w:val="22"/>
      <w:szCs w:val="22"/>
      <w:lang w:eastAsia="en-US"/>
    </w:rPr>
  </w:style>
  <w:style w:type="paragraph" w:styleId="affffff9">
    <w:name w:val="Date"/>
    <w:basedOn w:val="a0"/>
    <w:next w:val="a0"/>
    <w:link w:val="affffffa"/>
    <w:uiPriority w:val="99"/>
    <w:semiHidden/>
    <w:rsid w:val="00E019CB"/>
    <w:pPr>
      <w:spacing w:line="360" w:lineRule="auto"/>
      <w:ind w:left="1080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fa">
    <w:name w:val="Дата Знак"/>
    <w:basedOn w:val="a1"/>
    <w:link w:val="affffff9"/>
    <w:uiPriority w:val="99"/>
    <w:semiHidden/>
    <w:locked/>
    <w:rsid w:val="00E019CB"/>
    <w:rPr>
      <w:rFonts w:ascii="Arial" w:hAnsi="Arial" w:cs="Arial"/>
      <w:spacing w:val="-5"/>
      <w:lang w:eastAsia="en-US"/>
    </w:rPr>
  </w:style>
  <w:style w:type="paragraph" w:styleId="affffffb">
    <w:name w:val="Note Heading"/>
    <w:basedOn w:val="a0"/>
    <w:next w:val="a0"/>
    <w:link w:val="affffffc"/>
    <w:uiPriority w:val="99"/>
    <w:semiHidden/>
    <w:rsid w:val="00E019CB"/>
    <w:pPr>
      <w:spacing w:line="360" w:lineRule="auto"/>
      <w:ind w:left="1080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fc">
    <w:name w:val="Заголовок записки Знак"/>
    <w:basedOn w:val="a1"/>
    <w:link w:val="affffffb"/>
    <w:uiPriority w:val="99"/>
    <w:semiHidden/>
    <w:locked/>
    <w:rsid w:val="00E019CB"/>
    <w:rPr>
      <w:rFonts w:ascii="Arial" w:hAnsi="Arial" w:cs="Arial"/>
      <w:spacing w:val="-5"/>
      <w:lang w:eastAsia="en-US"/>
    </w:rPr>
  </w:style>
  <w:style w:type="paragraph" w:styleId="affffffd">
    <w:name w:val="Body Text First Indent"/>
    <w:basedOn w:val="aa"/>
    <w:link w:val="affffffe"/>
    <w:uiPriority w:val="99"/>
    <w:semiHidden/>
    <w:rsid w:val="00E019CB"/>
    <w:pPr>
      <w:spacing w:after="120" w:line="360" w:lineRule="auto"/>
      <w:ind w:left="1080" w:firstLine="210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fe">
    <w:name w:val="Красная строка Знак"/>
    <w:basedOn w:val="ab"/>
    <w:link w:val="affffffd"/>
    <w:uiPriority w:val="99"/>
    <w:semiHidden/>
    <w:locked/>
    <w:rsid w:val="00E019CB"/>
    <w:rPr>
      <w:rFonts w:ascii="Arial" w:hAnsi="Arial" w:cs="Arial"/>
      <w:spacing w:val="-5"/>
      <w:sz w:val="28"/>
      <w:szCs w:val="28"/>
      <w:lang w:eastAsia="en-US"/>
    </w:rPr>
  </w:style>
  <w:style w:type="character" w:customStyle="1" w:styleId="1ff7">
    <w:name w:val="Основной текст Знак1"/>
    <w:basedOn w:val="a1"/>
    <w:rsid w:val="00E019CB"/>
    <w:rPr>
      <w:rFonts w:cs="Times New Roman"/>
      <w:sz w:val="24"/>
      <w:szCs w:val="24"/>
      <w:lang w:eastAsia="ar-SA" w:bidi="ar-SA"/>
    </w:rPr>
  </w:style>
  <w:style w:type="paragraph" w:styleId="2f">
    <w:name w:val="Body Text First Indent 2"/>
    <w:basedOn w:val="a8"/>
    <w:link w:val="2f0"/>
    <w:uiPriority w:val="99"/>
    <w:semiHidden/>
    <w:rsid w:val="00E019CB"/>
    <w:pPr>
      <w:spacing w:after="120" w:line="360" w:lineRule="auto"/>
      <w:ind w:left="283" w:firstLine="210"/>
      <w:jc w:val="left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2f0">
    <w:name w:val="Красная строка 2 Знак"/>
    <w:basedOn w:val="a9"/>
    <w:link w:val="2f"/>
    <w:uiPriority w:val="99"/>
    <w:semiHidden/>
    <w:locked/>
    <w:rsid w:val="00E019CB"/>
    <w:rPr>
      <w:rFonts w:ascii="Arial" w:hAnsi="Arial" w:cs="Arial"/>
      <w:spacing w:val="-5"/>
      <w:sz w:val="28"/>
      <w:szCs w:val="28"/>
      <w:lang w:eastAsia="en-US"/>
    </w:rPr>
  </w:style>
  <w:style w:type="table" w:styleId="-1">
    <w:name w:val="Table Web 1"/>
    <w:basedOn w:val="a2"/>
    <w:uiPriority w:val="99"/>
    <w:semiHidden/>
    <w:rsid w:val="00E019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2"/>
    <w:uiPriority w:val="99"/>
    <w:semiHidden/>
    <w:rsid w:val="00E019C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uiPriority w:val="99"/>
    <w:semiHidden/>
    <w:rsid w:val="00E019C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">
    <w:name w:val="Table Elegant"/>
    <w:basedOn w:val="a2"/>
    <w:uiPriority w:val="99"/>
    <w:semiHidden/>
    <w:rsid w:val="00E019C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8">
    <w:name w:val="Table Subtle 1"/>
    <w:basedOn w:val="a2"/>
    <w:uiPriority w:val="99"/>
    <w:semiHidden/>
    <w:rsid w:val="00E019CB"/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2"/>
    <w:uiPriority w:val="99"/>
    <w:semiHidden/>
    <w:rsid w:val="00E019CB"/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9">
    <w:name w:val="Table Classic 1"/>
    <w:basedOn w:val="a2"/>
    <w:uiPriority w:val="99"/>
    <w:semiHidden/>
    <w:rsid w:val="00E019CB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lassic 2"/>
    <w:basedOn w:val="a2"/>
    <w:uiPriority w:val="99"/>
    <w:semiHidden/>
    <w:rsid w:val="00E019CB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2"/>
    <w:uiPriority w:val="99"/>
    <w:semiHidden/>
    <w:rsid w:val="00E019C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2"/>
    <w:uiPriority w:val="99"/>
    <w:semiHidden/>
    <w:rsid w:val="00E019C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a">
    <w:name w:val="Table 3D effects 1"/>
    <w:basedOn w:val="a2"/>
    <w:uiPriority w:val="99"/>
    <w:semiHidden/>
    <w:rsid w:val="00E019CB"/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2"/>
    <w:uiPriority w:val="99"/>
    <w:semiHidden/>
    <w:rsid w:val="00E019CB"/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2"/>
    <w:uiPriority w:val="99"/>
    <w:semiHidden/>
    <w:rsid w:val="00E019CB"/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b">
    <w:name w:val="Table Simple 1"/>
    <w:basedOn w:val="a2"/>
    <w:uiPriority w:val="99"/>
    <w:semiHidden/>
    <w:rsid w:val="00E019CB"/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imple 2"/>
    <w:basedOn w:val="a2"/>
    <w:uiPriority w:val="99"/>
    <w:semiHidden/>
    <w:rsid w:val="00E019CB"/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2"/>
    <w:uiPriority w:val="99"/>
    <w:semiHidden/>
    <w:rsid w:val="00E019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c">
    <w:name w:val="Table Grid 1"/>
    <w:basedOn w:val="a2"/>
    <w:uiPriority w:val="99"/>
    <w:semiHidden/>
    <w:rsid w:val="00E019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2"/>
    <w:uiPriority w:val="99"/>
    <w:semiHidden/>
    <w:rsid w:val="00E019CB"/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2"/>
    <w:uiPriority w:val="99"/>
    <w:semiHidden/>
    <w:rsid w:val="00E019C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2"/>
    <w:uiPriority w:val="99"/>
    <w:semiHidden/>
    <w:rsid w:val="00E019C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2"/>
    <w:uiPriority w:val="99"/>
    <w:semiHidden/>
    <w:rsid w:val="00E019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2"/>
    <w:uiPriority w:val="99"/>
    <w:semiHidden/>
    <w:rsid w:val="00E019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2"/>
    <w:uiPriority w:val="99"/>
    <w:semiHidden/>
    <w:rsid w:val="00E019C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2"/>
    <w:uiPriority w:val="99"/>
    <w:semiHidden/>
    <w:rsid w:val="00E019C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0">
    <w:name w:val="Table Contemporary"/>
    <w:basedOn w:val="a2"/>
    <w:uiPriority w:val="99"/>
    <w:semiHidden/>
    <w:rsid w:val="00E019C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1">
    <w:name w:val="Table Professional"/>
    <w:basedOn w:val="a2"/>
    <w:uiPriority w:val="99"/>
    <w:semiHidden/>
    <w:rsid w:val="00E019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d">
    <w:name w:val="Table Columns 1"/>
    <w:basedOn w:val="a2"/>
    <w:uiPriority w:val="99"/>
    <w:semiHidden/>
    <w:rsid w:val="00E019C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2"/>
    <w:uiPriority w:val="99"/>
    <w:semiHidden/>
    <w:rsid w:val="00E019CB"/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2"/>
    <w:uiPriority w:val="99"/>
    <w:semiHidden/>
    <w:rsid w:val="00E019C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2"/>
    <w:uiPriority w:val="99"/>
    <w:semiHidden/>
    <w:rsid w:val="00E019CB"/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2"/>
    <w:uiPriority w:val="99"/>
    <w:semiHidden/>
    <w:rsid w:val="00E019C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-10">
    <w:name w:val="Table List 1"/>
    <w:basedOn w:val="a2"/>
    <w:uiPriority w:val="99"/>
    <w:semiHidden/>
    <w:rsid w:val="00E019C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2"/>
    <w:uiPriority w:val="99"/>
    <w:semiHidden/>
    <w:rsid w:val="00E019CB"/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2"/>
    <w:uiPriority w:val="99"/>
    <w:semiHidden/>
    <w:rsid w:val="00E019C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uiPriority w:val="99"/>
    <w:semiHidden/>
    <w:rsid w:val="00E019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uiPriority w:val="99"/>
    <w:semiHidden/>
    <w:rsid w:val="00E019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uiPriority w:val="99"/>
    <w:semiHidden/>
    <w:rsid w:val="00E019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uiPriority w:val="99"/>
    <w:semiHidden/>
    <w:rsid w:val="00E019C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uiPriority w:val="99"/>
    <w:semiHidden/>
    <w:rsid w:val="00E019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f2">
    <w:name w:val="Table Theme"/>
    <w:basedOn w:val="a2"/>
    <w:uiPriority w:val="99"/>
    <w:semiHidden/>
    <w:rsid w:val="00E01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fe">
    <w:name w:val="Table Colorful 1"/>
    <w:basedOn w:val="a2"/>
    <w:uiPriority w:val="99"/>
    <w:semiHidden/>
    <w:rsid w:val="00E019C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2"/>
    <w:uiPriority w:val="99"/>
    <w:semiHidden/>
    <w:rsid w:val="00E019C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2"/>
    <w:uiPriority w:val="99"/>
    <w:semiHidden/>
    <w:rsid w:val="00E019C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fff2">
    <w:name w:val="Маркированный список Знак"/>
    <w:basedOn w:val="13"/>
    <w:link w:val="afffff1"/>
    <w:uiPriority w:val="99"/>
    <w:locked/>
    <w:rsid w:val="00E019CB"/>
    <w:rPr>
      <w:rFonts w:cs="Times New Roman"/>
      <w:sz w:val="24"/>
      <w:szCs w:val="24"/>
    </w:rPr>
  </w:style>
  <w:style w:type="paragraph" w:customStyle="1" w:styleId="afffffff3">
    <w:name w:val="Осн_текст"/>
    <w:basedOn w:val="a0"/>
    <w:rsid w:val="00E019CB"/>
    <w:pPr>
      <w:spacing w:before="120" w:after="120" w:line="360" w:lineRule="auto"/>
    </w:pPr>
    <w:rPr>
      <w:sz w:val="26"/>
      <w:szCs w:val="26"/>
    </w:rPr>
  </w:style>
  <w:style w:type="character" w:customStyle="1" w:styleId="Se">
    <w:name w:val="S_Маркированный Знак"/>
    <w:basedOn w:val="a1"/>
    <w:rsid w:val="00E019CB"/>
    <w:rPr>
      <w:rFonts w:cs="Times New Roman"/>
      <w:color w:val="000000"/>
      <w:sz w:val="24"/>
      <w:szCs w:val="24"/>
    </w:rPr>
  </w:style>
  <w:style w:type="paragraph" w:customStyle="1" w:styleId="Style1">
    <w:name w:val="Style1"/>
    <w:basedOn w:val="a0"/>
    <w:rsid w:val="00E019CB"/>
    <w:pPr>
      <w:widowControl w:val="0"/>
      <w:autoSpaceDE w:val="0"/>
      <w:autoSpaceDN w:val="0"/>
      <w:adjustRightInd w:val="0"/>
      <w:spacing w:line="274" w:lineRule="exact"/>
      <w:ind w:firstLine="0"/>
      <w:jc w:val="center"/>
    </w:pPr>
    <w:rPr>
      <w:sz w:val="24"/>
      <w:szCs w:val="24"/>
    </w:rPr>
  </w:style>
  <w:style w:type="character" w:customStyle="1" w:styleId="FontStyle11">
    <w:name w:val="Font Style11"/>
    <w:basedOn w:val="a1"/>
    <w:rsid w:val="00E019CB"/>
    <w:rPr>
      <w:rFonts w:ascii="Times New Roman" w:hAnsi="Times New Roman" w:cs="Times New Roman"/>
      <w:sz w:val="22"/>
      <w:szCs w:val="22"/>
    </w:rPr>
  </w:style>
  <w:style w:type="paragraph" w:customStyle="1" w:styleId="Sf">
    <w:name w:val="S_Обычный Знак Знак"/>
    <w:basedOn w:val="a0"/>
    <w:rsid w:val="00E019CB"/>
    <w:pPr>
      <w:suppressAutoHyphens/>
      <w:spacing w:line="360" w:lineRule="auto"/>
    </w:pPr>
    <w:rPr>
      <w:sz w:val="24"/>
      <w:szCs w:val="24"/>
      <w:lang w:eastAsia="ar-SA"/>
    </w:rPr>
  </w:style>
  <w:style w:type="paragraph" w:customStyle="1" w:styleId="xl93">
    <w:name w:val="xl93"/>
    <w:basedOn w:val="a0"/>
    <w:rsid w:val="00E019CB"/>
    <w:pP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94">
    <w:name w:val="xl94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color w:val="0000FF"/>
      <w:sz w:val="24"/>
      <w:szCs w:val="24"/>
    </w:rPr>
  </w:style>
  <w:style w:type="paragraph" w:customStyle="1" w:styleId="xl95">
    <w:name w:val="xl95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4"/>
      <w:szCs w:val="24"/>
    </w:rPr>
  </w:style>
  <w:style w:type="paragraph" w:customStyle="1" w:styleId="xl96">
    <w:name w:val="xl96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4"/>
      <w:szCs w:val="24"/>
    </w:rPr>
  </w:style>
  <w:style w:type="paragraph" w:customStyle="1" w:styleId="xl97">
    <w:name w:val="xl97"/>
    <w:basedOn w:val="a0"/>
    <w:rsid w:val="00E019CB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98">
    <w:name w:val="xl98"/>
    <w:basedOn w:val="a0"/>
    <w:rsid w:val="00E019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9">
    <w:name w:val="xl99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customStyle="1" w:styleId="xl101">
    <w:name w:val="xl101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04">
    <w:name w:val="xl104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05">
    <w:name w:val="xl105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06">
    <w:name w:val="xl106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07">
    <w:name w:val="xl107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08">
    <w:name w:val="xl108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09">
    <w:name w:val="xl109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10">
    <w:name w:val="xl110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11">
    <w:name w:val="xl111"/>
    <w:basedOn w:val="a0"/>
    <w:rsid w:val="00E019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0"/>
    <w:rsid w:val="00E019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113">
    <w:name w:val="xl113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114">
    <w:name w:val="xl114"/>
    <w:basedOn w:val="a0"/>
    <w:rsid w:val="00E019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sz w:val="22"/>
      <w:szCs w:val="22"/>
    </w:rPr>
  </w:style>
  <w:style w:type="paragraph" w:customStyle="1" w:styleId="xl116">
    <w:name w:val="xl116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sz w:val="22"/>
      <w:szCs w:val="22"/>
    </w:rPr>
  </w:style>
  <w:style w:type="paragraph" w:customStyle="1" w:styleId="xl117">
    <w:name w:val="xl117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-S">
    <w:name w:val="- S_Маркированный"/>
    <w:basedOn w:val="a0"/>
    <w:autoRedefine/>
    <w:rsid w:val="00E019CB"/>
    <w:pPr>
      <w:numPr>
        <w:numId w:val="30"/>
      </w:numPr>
      <w:spacing w:line="360" w:lineRule="auto"/>
    </w:pPr>
    <w:rPr>
      <w:sz w:val="24"/>
      <w:szCs w:val="24"/>
    </w:rPr>
  </w:style>
  <w:style w:type="paragraph" w:customStyle="1" w:styleId="afffffff4">
    <w:name w:val="Заголовок таблицы + Обычный"/>
    <w:basedOn w:val="a0"/>
    <w:autoRedefine/>
    <w:rsid w:val="00E019CB"/>
    <w:pPr>
      <w:shd w:val="clear" w:color="auto" w:fill="FFFFFF"/>
      <w:spacing w:line="360" w:lineRule="auto"/>
      <w:ind w:right="76" w:firstLine="570"/>
      <w:jc w:val="right"/>
    </w:pPr>
    <w:rPr>
      <w:color w:val="9BBB59"/>
      <w:spacing w:val="2"/>
      <w:sz w:val="24"/>
      <w:szCs w:val="24"/>
    </w:rPr>
  </w:style>
  <w:style w:type="character" w:customStyle="1" w:styleId="S21">
    <w:name w:val="S_Заголовок 2 Знак"/>
    <w:basedOn w:val="a1"/>
    <w:link w:val="S20"/>
    <w:locked/>
    <w:rsid w:val="00E019CB"/>
    <w:rPr>
      <w:rFonts w:cs="Times New Roman"/>
      <w:b/>
      <w:sz w:val="24"/>
      <w:szCs w:val="24"/>
      <w:lang w:eastAsia="ar-SA" w:bidi="ar-SA"/>
    </w:rPr>
  </w:style>
  <w:style w:type="paragraph" w:customStyle="1" w:styleId="xl65">
    <w:name w:val="xl65"/>
    <w:basedOn w:val="a0"/>
    <w:rsid w:val="00E019CB"/>
    <w:pP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66">
    <w:name w:val="xl66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4"/>
      <w:szCs w:val="24"/>
    </w:rPr>
  </w:style>
  <w:style w:type="paragraph" w:customStyle="1" w:styleId="xl67">
    <w:name w:val="xl67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4"/>
      <w:szCs w:val="24"/>
    </w:rPr>
  </w:style>
  <w:style w:type="paragraph" w:customStyle="1" w:styleId="xl68">
    <w:name w:val="xl68"/>
    <w:basedOn w:val="a0"/>
    <w:rsid w:val="00E019CB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69">
    <w:name w:val="xl69"/>
    <w:basedOn w:val="a0"/>
    <w:rsid w:val="00E019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70">
    <w:name w:val="xl70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71">
    <w:name w:val="xl71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E019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E019C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74">
    <w:name w:val="xl74"/>
    <w:basedOn w:val="a0"/>
    <w:rsid w:val="00E019C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75">
    <w:name w:val="xl75"/>
    <w:basedOn w:val="a0"/>
    <w:rsid w:val="00E019C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E019C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customStyle="1" w:styleId="xl77">
    <w:name w:val="xl77"/>
    <w:basedOn w:val="a0"/>
    <w:rsid w:val="00E019C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E019C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i/>
      <w:iCs/>
      <w:sz w:val="24"/>
      <w:szCs w:val="24"/>
    </w:rPr>
  </w:style>
  <w:style w:type="paragraph" w:customStyle="1" w:styleId="xl79">
    <w:name w:val="xl79"/>
    <w:basedOn w:val="a0"/>
    <w:rsid w:val="00E019C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i/>
      <w:iCs/>
      <w:sz w:val="24"/>
      <w:szCs w:val="24"/>
    </w:rPr>
  </w:style>
  <w:style w:type="paragraph" w:customStyle="1" w:styleId="xl80">
    <w:name w:val="xl80"/>
    <w:basedOn w:val="a0"/>
    <w:rsid w:val="00E019C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E019C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customStyle="1" w:styleId="xl82">
    <w:name w:val="xl82"/>
    <w:basedOn w:val="a0"/>
    <w:rsid w:val="00E019C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styleId="afffffff5">
    <w:name w:val="No Spacing"/>
    <w:aliases w:val="с интервалом,No Spacing1"/>
    <w:link w:val="afffffff6"/>
    <w:uiPriority w:val="1"/>
    <w:qFormat/>
    <w:rsid w:val="00EA4DBA"/>
    <w:pPr>
      <w:ind w:firstLine="709"/>
      <w:jc w:val="both"/>
    </w:pPr>
    <w:rPr>
      <w:sz w:val="28"/>
      <w:szCs w:val="28"/>
    </w:rPr>
  </w:style>
  <w:style w:type="character" w:customStyle="1" w:styleId="110">
    <w:name w:val="Заголовок 1 Знак1"/>
    <w:aliases w:val="Заголовок 1 Знак Знак Знак2,Заголовок 1 Знак Знак Знак Знак1"/>
    <w:locked/>
    <w:rsid w:val="000579F8"/>
    <w:rPr>
      <w:b/>
      <w:sz w:val="28"/>
    </w:rPr>
  </w:style>
  <w:style w:type="character" w:customStyle="1" w:styleId="217">
    <w:name w:val="Заголовок 2 Знак1"/>
    <w:aliases w:val="Знак2 Знак1"/>
    <w:locked/>
    <w:rsid w:val="000579F8"/>
    <w:rPr>
      <w:rFonts w:ascii="Cambria" w:hAnsi="Cambria"/>
      <w:b/>
      <w:i/>
      <w:sz w:val="28"/>
    </w:rPr>
  </w:style>
  <w:style w:type="character" w:customStyle="1" w:styleId="316">
    <w:name w:val="Заголовок 3 Знак1"/>
    <w:aliases w:val="Знак Знак3,Знак3 Знак1,Знак Знак31,Знак3 Знак11"/>
    <w:locked/>
    <w:rsid w:val="000579F8"/>
    <w:rPr>
      <w:rFonts w:ascii="Cambria" w:hAnsi="Cambria"/>
      <w:b/>
      <w:sz w:val="26"/>
    </w:rPr>
  </w:style>
  <w:style w:type="character" w:customStyle="1" w:styleId="413">
    <w:name w:val="Заголовок 4 Знак1"/>
    <w:locked/>
    <w:rsid w:val="000579F8"/>
    <w:rPr>
      <w:rFonts w:ascii="Calibri" w:hAnsi="Calibri"/>
      <w:b/>
      <w:sz w:val="28"/>
    </w:rPr>
  </w:style>
  <w:style w:type="character" w:customStyle="1" w:styleId="513">
    <w:name w:val="Заголовок 5 Знак1"/>
    <w:locked/>
    <w:rsid w:val="000579F8"/>
    <w:rPr>
      <w:rFonts w:ascii="Calibri" w:hAnsi="Calibri"/>
      <w:b/>
      <w:i/>
      <w:sz w:val="26"/>
    </w:rPr>
  </w:style>
  <w:style w:type="character" w:customStyle="1" w:styleId="610">
    <w:name w:val="Заголовок 6 Знак1"/>
    <w:locked/>
    <w:rsid w:val="000579F8"/>
    <w:rPr>
      <w:rFonts w:ascii="Calibri" w:hAnsi="Calibri"/>
      <w:b/>
    </w:rPr>
  </w:style>
  <w:style w:type="character" w:customStyle="1" w:styleId="710">
    <w:name w:val="Заголовок 7 Знак1"/>
    <w:uiPriority w:val="99"/>
    <w:locked/>
    <w:rsid w:val="000579F8"/>
    <w:rPr>
      <w:rFonts w:ascii="Calibri" w:hAnsi="Calibri"/>
      <w:sz w:val="24"/>
    </w:rPr>
  </w:style>
  <w:style w:type="character" w:customStyle="1" w:styleId="810">
    <w:name w:val="Заголовок 8 Знак1"/>
    <w:locked/>
    <w:rsid w:val="000579F8"/>
    <w:rPr>
      <w:rFonts w:ascii="Calibri" w:hAnsi="Calibri"/>
      <w:i/>
      <w:sz w:val="24"/>
    </w:rPr>
  </w:style>
  <w:style w:type="character" w:customStyle="1" w:styleId="910">
    <w:name w:val="Заголовок 9 Знак1"/>
    <w:locked/>
    <w:rsid w:val="000579F8"/>
    <w:rPr>
      <w:rFonts w:ascii="Cambria" w:hAnsi="Cambria"/>
    </w:rPr>
  </w:style>
  <w:style w:type="character" w:customStyle="1" w:styleId="1fff">
    <w:name w:val="Верхний колонтитул Знак1"/>
    <w:uiPriority w:val="99"/>
    <w:locked/>
    <w:rsid w:val="000579F8"/>
    <w:rPr>
      <w:sz w:val="28"/>
    </w:rPr>
  </w:style>
  <w:style w:type="character" w:customStyle="1" w:styleId="1fff0">
    <w:name w:val="Основной текст с отступом Знак1"/>
    <w:locked/>
    <w:rsid w:val="000579F8"/>
    <w:rPr>
      <w:sz w:val="28"/>
    </w:rPr>
  </w:style>
  <w:style w:type="character" w:customStyle="1" w:styleId="220">
    <w:name w:val="Основной текст 2 Знак2"/>
    <w:locked/>
    <w:rsid w:val="000579F8"/>
    <w:rPr>
      <w:sz w:val="28"/>
    </w:rPr>
  </w:style>
  <w:style w:type="character" w:customStyle="1" w:styleId="1fff1">
    <w:name w:val="Схема документа Знак1"/>
    <w:locked/>
    <w:rsid w:val="000579F8"/>
    <w:rPr>
      <w:rFonts w:ascii="Tahoma" w:hAnsi="Tahoma"/>
      <w:sz w:val="16"/>
    </w:rPr>
  </w:style>
  <w:style w:type="character" w:customStyle="1" w:styleId="1fff2">
    <w:name w:val="Нижний колонтитул Знак1"/>
    <w:locked/>
    <w:rsid w:val="000579F8"/>
    <w:rPr>
      <w:sz w:val="28"/>
    </w:rPr>
  </w:style>
  <w:style w:type="character" w:customStyle="1" w:styleId="1fff3">
    <w:name w:val="Подзаголовок Знак1"/>
    <w:aliases w:val="Обычный таблица Знак1"/>
    <w:locked/>
    <w:rsid w:val="000579F8"/>
    <w:rPr>
      <w:sz w:val="28"/>
    </w:rPr>
  </w:style>
  <w:style w:type="character" w:customStyle="1" w:styleId="FontStyle13">
    <w:name w:val="Font Style13"/>
    <w:rsid w:val="000579F8"/>
    <w:rPr>
      <w:rFonts w:ascii="Tahoma" w:hAnsi="Tahoma"/>
      <w:sz w:val="22"/>
    </w:rPr>
  </w:style>
  <w:style w:type="character" w:customStyle="1" w:styleId="FontStyle14">
    <w:name w:val="Font Style14"/>
    <w:rsid w:val="000579F8"/>
    <w:rPr>
      <w:rFonts w:ascii="Tahoma" w:hAnsi="Tahoma"/>
      <w:sz w:val="22"/>
    </w:rPr>
  </w:style>
  <w:style w:type="character" w:customStyle="1" w:styleId="27">
    <w:name w:val="Обычный (веб) Знак2"/>
    <w:link w:val="afff7"/>
    <w:locked/>
    <w:rsid w:val="000579F8"/>
    <w:rPr>
      <w:spacing w:val="-5"/>
      <w:sz w:val="28"/>
      <w:lang w:eastAsia="ar-SA" w:bidi="ar-SA"/>
    </w:rPr>
  </w:style>
  <w:style w:type="character" w:customStyle="1" w:styleId="1fff4">
    <w:name w:val="Название Знак1"/>
    <w:locked/>
    <w:rsid w:val="000579F8"/>
    <w:rPr>
      <w:b/>
      <w:sz w:val="24"/>
      <w:shd w:val="clear" w:color="auto" w:fill="FFFFFF"/>
    </w:rPr>
  </w:style>
  <w:style w:type="character" w:customStyle="1" w:styleId="1fff5">
    <w:name w:val="Текст выноски Знак1"/>
    <w:locked/>
    <w:rsid w:val="000579F8"/>
    <w:rPr>
      <w:rFonts w:ascii="Tahoma" w:hAnsi="Tahoma"/>
      <w:sz w:val="16"/>
    </w:rPr>
  </w:style>
  <w:style w:type="character" w:customStyle="1" w:styleId="218">
    <w:name w:val="Основной текст с отступом 2 Знак1"/>
    <w:locked/>
    <w:rsid w:val="000579F8"/>
    <w:rPr>
      <w:sz w:val="28"/>
    </w:rPr>
  </w:style>
  <w:style w:type="character" w:customStyle="1" w:styleId="317">
    <w:name w:val="Основной текст 3 Знак1"/>
    <w:locked/>
    <w:rsid w:val="000579F8"/>
    <w:rPr>
      <w:sz w:val="16"/>
    </w:rPr>
  </w:style>
  <w:style w:type="paragraph" w:customStyle="1" w:styleId="ConsPlusTitle">
    <w:name w:val="ConsPlusTitle"/>
    <w:rsid w:val="000579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fff6">
    <w:name w:val="1"/>
    <w:basedOn w:val="a0"/>
    <w:rsid w:val="000579F8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fff7">
    <w:name w:val="Обычный (веб) Знак1"/>
    <w:locked/>
    <w:rsid w:val="000579F8"/>
    <w:rPr>
      <w:sz w:val="24"/>
      <w:lang w:val="ru-RU" w:eastAsia="ru-RU"/>
    </w:rPr>
  </w:style>
  <w:style w:type="paragraph" w:customStyle="1" w:styleId="Style2">
    <w:name w:val="Style2"/>
    <w:basedOn w:val="a0"/>
    <w:rsid w:val="000579F8"/>
    <w:pPr>
      <w:widowControl w:val="0"/>
      <w:autoSpaceDE w:val="0"/>
      <w:autoSpaceDN w:val="0"/>
      <w:adjustRightInd w:val="0"/>
      <w:spacing w:line="298" w:lineRule="exact"/>
      <w:ind w:firstLine="730"/>
    </w:pPr>
    <w:rPr>
      <w:szCs w:val="20"/>
    </w:rPr>
  </w:style>
  <w:style w:type="paragraph" w:customStyle="1" w:styleId="Style3">
    <w:name w:val="Style3"/>
    <w:basedOn w:val="a0"/>
    <w:rsid w:val="000579F8"/>
    <w:pPr>
      <w:widowControl w:val="0"/>
      <w:autoSpaceDE w:val="0"/>
      <w:autoSpaceDN w:val="0"/>
      <w:adjustRightInd w:val="0"/>
      <w:spacing w:line="240" w:lineRule="auto"/>
    </w:pPr>
    <w:rPr>
      <w:szCs w:val="20"/>
    </w:rPr>
  </w:style>
  <w:style w:type="paragraph" w:customStyle="1" w:styleId="Style4">
    <w:name w:val="Style4"/>
    <w:basedOn w:val="a0"/>
    <w:rsid w:val="000579F8"/>
    <w:pPr>
      <w:widowControl w:val="0"/>
      <w:autoSpaceDE w:val="0"/>
      <w:autoSpaceDN w:val="0"/>
      <w:adjustRightInd w:val="0"/>
      <w:spacing w:line="211" w:lineRule="exact"/>
      <w:jc w:val="center"/>
    </w:pPr>
    <w:rPr>
      <w:szCs w:val="20"/>
    </w:rPr>
  </w:style>
  <w:style w:type="paragraph" w:customStyle="1" w:styleId="Style5">
    <w:name w:val="Style5"/>
    <w:basedOn w:val="a0"/>
    <w:rsid w:val="000579F8"/>
    <w:pPr>
      <w:widowControl w:val="0"/>
      <w:autoSpaceDE w:val="0"/>
      <w:autoSpaceDN w:val="0"/>
      <w:adjustRightInd w:val="0"/>
      <w:spacing w:line="240" w:lineRule="auto"/>
    </w:pPr>
    <w:rPr>
      <w:szCs w:val="20"/>
    </w:rPr>
  </w:style>
  <w:style w:type="paragraph" w:customStyle="1" w:styleId="Style6">
    <w:name w:val="Style6"/>
    <w:basedOn w:val="a0"/>
    <w:rsid w:val="000579F8"/>
    <w:pPr>
      <w:widowControl w:val="0"/>
      <w:autoSpaceDE w:val="0"/>
      <w:autoSpaceDN w:val="0"/>
      <w:adjustRightInd w:val="0"/>
      <w:spacing w:line="180" w:lineRule="exact"/>
      <w:ind w:firstLine="187"/>
    </w:pPr>
    <w:rPr>
      <w:szCs w:val="20"/>
    </w:rPr>
  </w:style>
  <w:style w:type="paragraph" w:customStyle="1" w:styleId="Style7">
    <w:name w:val="Style7"/>
    <w:basedOn w:val="a0"/>
    <w:rsid w:val="000579F8"/>
    <w:pPr>
      <w:widowControl w:val="0"/>
      <w:autoSpaceDE w:val="0"/>
      <w:autoSpaceDN w:val="0"/>
      <w:adjustRightInd w:val="0"/>
      <w:spacing w:line="398" w:lineRule="exact"/>
      <w:ind w:firstLine="1238"/>
    </w:pPr>
    <w:rPr>
      <w:szCs w:val="20"/>
    </w:rPr>
  </w:style>
  <w:style w:type="paragraph" w:customStyle="1" w:styleId="Style8">
    <w:name w:val="Style8"/>
    <w:basedOn w:val="a0"/>
    <w:rsid w:val="000579F8"/>
    <w:pPr>
      <w:widowControl w:val="0"/>
      <w:autoSpaceDE w:val="0"/>
      <w:autoSpaceDN w:val="0"/>
      <w:adjustRightInd w:val="0"/>
      <w:spacing w:line="442" w:lineRule="exact"/>
    </w:pPr>
    <w:rPr>
      <w:szCs w:val="20"/>
    </w:rPr>
  </w:style>
  <w:style w:type="paragraph" w:customStyle="1" w:styleId="Style9">
    <w:name w:val="Style9"/>
    <w:basedOn w:val="a0"/>
    <w:rsid w:val="000579F8"/>
    <w:pPr>
      <w:widowControl w:val="0"/>
      <w:autoSpaceDE w:val="0"/>
      <w:autoSpaceDN w:val="0"/>
      <w:adjustRightInd w:val="0"/>
      <w:spacing w:line="240" w:lineRule="auto"/>
    </w:pPr>
    <w:rPr>
      <w:szCs w:val="20"/>
    </w:rPr>
  </w:style>
  <w:style w:type="paragraph" w:customStyle="1" w:styleId="Style10">
    <w:name w:val="Style10"/>
    <w:basedOn w:val="a0"/>
    <w:rsid w:val="000579F8"/>
    <w:pPr>
      <w:widowControl w:val="0"/>
      <w:autoSpaceDE w:val="0"/>
      <w:autoSpaceDN w:val="0"/>
      <w:adjustRightInd w:val="0"/>
      <w:spacing w:line="262" w:lineRule="exact"/>
    </w:pPr>
    <w:rPr>
      <w:szCs w:val="20"/>
    </w:rPr>
  </w:style>
  <w:style w:type="paragraph" w:customStyle="1" w:styleId="Style11">
    <w:name w:val="Style11"/>
    <w:basedOn w:val="a0"/>
    <w:rsid w:val="000579F8"/>
    <w:pPr>
      <w:widowControl w:val="0"/>
      <w:autoSpaceDE w:val="0"/>
      <w:autoSpaceDN w:val="0"/>
      <w:adjustRightInd w:val="0"/>
      <w:spacing w:line="149" w:lineRule="exact"/>
      <w:jc w:val="right"/>
    </w:pPr>
    <w:rPr>
      <w:szCs w:val="20"/>
    </w:rPr>
  </w:style>
  <w:style w:type="paragraph" w:customStyle="1" w:styleId="Style12">
    <w:name w:val="Style12"/>
    <w:basedOn w:val="a0"/>
    <w:rsid w:val="000579F8"/>
    <w:pPr>
      <w:widowControl w:val="0"/>
      <w:autoSpaceDE w:val="0"/>
      <w:autoSpaceDN w:val="0"/>
      <w:adjustRightInd w:val="0"/>
      <w:spacing w:line="350" w:lineRule="exact"/>
      <w:ind w:hanging="1320"/>
    </w:pPr>
    <w:rPr>
      <w:szCs w:val="20"/>
    </w:rPr>
  </w:style>
  <w:style w:type="paragraph" w:customStyle="1" w:styleId="Style13">
    <w:name w:val="Style13"/>
    <w:basedOn w:val="a0"/>
    <w:rsid w:val="000579F8"/>
    <w:pPr>
      <w:widowControl w:val="0"/>
      <w:autoSpaceDE w:val="0"/>
      <w:autoSpaceDN w:val="0"/>
      <w:adjustRightInd w:val="0"/>
      <w:spacing w:line="358" w:lineRule="exact"/>
      <w:ind w:firstLine="2232"/>
    </w:pPr>
    <w:rPr>
      <w:szCs w:val="20"/>
    </w:rPr>
  </w:style>
  <w:style w:type="paragraph" w:customStyle="1" w:styleId="Style14">
    <w:name w:val="Style14"/>
    <w:basedOn w:val="a0"/>
    <w:rsid w:val="000579F8"/>
    <w:pPr>
      <w:widowControl w:val="0"/>
      <w:autoSpaceDE w:val="0"/>
      <w:autoSpaceDN w:val="0"/>
      <w:adjustRightInd w:val="0"/>
      <w:spacing w:line="253" w:lineRule="exact"/>
      <w:ind w:hanging="2318"/>
    </w:pPr>
    <w:rPr>
      <w:szCs w:val="20"/>
    </w:rPr>
  </w:style>
  <w:style w:type="paragraph" w:customStyle="1" w:styleId="Style15">
    <w:name w:val="Style15"/>
    <w:basedOn w:val="a0"/>
    <w:rsid w:val="000579F8"/>
    <w:pPr>
      <w:widowControl w:val="0"/>
      <w:autoSpaceDE w:val="0"/>
      <w:autoSpaceDN w:val="0"/>
      <w:adjustRightInd w:val="0"/>
      <w:spacing w:line="326" w:lineRule="exact"/>
      <w:ind w:firstLine="365"/>
    </w:pPr>
    <w:rPr>
      <w:szCs w:val="20"/>
    </w:rPr>
  </w:style>
  <w:style w:type="paragraph" w:customStyle="1" w:styleId="Style16">
    <w:name w:val="Style16"/>
    <w:basedOn w:val="a0"/>
    <w:rsid w:val="000579F8"/>
    <w:pPr>
      <w:widowControl w:val="0"/>
      <w:autoSpaceDE w:val="0"/>
      <w:autoSpaceDN w:val="0"/>
      <w:adjustRightInd w:val="0"/>
      <w:spacing w:line="298" w:lineRule="exact"/>
      <w:ind w:firstLine="1238"/>
    </w:pPr>
    <w:rPr>
      <w:szCs w:val="20"/>
    </w:rPr>
  </w:style>
  <w:style w:type="paragraph" w:customStyle="1" w:styleId="Style17">
    <w:name w:val="Style17"/>
    <w:basedOn w:val="a0"/>
    <w:rsid w:val="000579F8"/>
    <w:pPr>
      <w:widowControl w:val="0"/>
      <w:autoSpaceDE w:val="0"/>
      <w:autoSpaceDN w:val="0"/>
      <w:adjustRightInd w:val="0"/>
      <w:spacing w:line="240" w:lineRule="auto"/>
    </w:pPr>
    <w:rPr>
      <w:szCs w:val="20"/>
    </w:rPr>
  </w:style>
  <w:style w:type="paragraph" w:customStyle="1" w:styleId="Style18">
    <w:name w:val="Style18"/>
    <w:basedOn w:val="a0"/>
    <w:rsid w:val="000579F8"/>
    <w:pPr>
      <w:widowControl w:val="0"/>
      <w:autoSpaceDE w:val="0"/>
      <w:autoSpaceDN w:val="0"/>
      <w:adjustRightInd w:val="0"/>
      <w:spacing w:line="346" w:lineRule="exact"/>
      <w:ind w:hanging="422"/>
    </w:pPr>
    <w:rPr>
      <w:szCs w:val="20"/>
    </w:rPr>
  </w:style>
  <w:style w:type="paragraph" w:customStyle="1" w:styleId="Style19">
    <w:name w:val="Style19"/>
    <w:basedOn w:val="a0"/>
    <w:rsid w:val="000579F8"/>
    <w:pPr>
      <w:widowControl w:val="0"/>
      <w:autoSpaceDE w:val="0"/>
      <w:autoSpaceDN w:val="0"/>
      <w:adjustRightInd w:val="0"/>
      <w:spacing w:line="331" w:lineRule="exact"/>
      <w:ind w:firstLine="811"/>
    </w:pPr>
    <w:rPr>
      <w:szCs w:val="20"/>
    </w:rPr>
  </w:style>
  <w:style w:type="paragraph" w:customStyle="1" w:styleId="Style20">
    <w:name w:val="Style20"/>
    <w:basedOn w:val="a0"/>
    <w:rsid w:val="000579F8"/>
    <w:pPr>
      <w:widowControl w:val="0"/>
      <w:autoSpaceDE w:val="0"/>
      <w:autoSpaceDN w:val="0"/>
      <w:adjustRightInd w:val="0"/>
      <w:spacing w:line="240" w:lineRule="auto"/>
    </w:pPr>
    <w:rPr>
      <w:szCs w:val="20"/>
    </w:rPr>
  </w:style>
  <w:style w:type="paragraph" w:customStyle="1" w:styleId="Style21">
    <w:name w:val="Style21"/>
    <w:basedOn w:val="a0"/>
    <w:rsid w:val="000579F8"/>
    <w:pPr>
      <w:widowControl w:val="0"/>
      <w:autoSpaceDE w:val="0"/>
      <w:autoSpaceDN w:val="0"/>
      <w:adjustRightInd w:val="0"/>
      <w:spacing w:line="240" w:lineRule="auto"/>
    </w:pPr>
    <w:rPr>
      <w:szCs w:val="20"/>
    </w:rPr>
  </w:style>
  <w:style w:type="paragraph" w:customStyle="1" w:styleId="Style22">
    <w:name w:val="Style22"/>
    <w:basedOn w:val="a0"/>
    <w:rsid w:val="000579F8"/>
    <w:pPr>
      <w:widowControl w:val="0"/>
      <w:autoSpaceDE w:val="0"/>
      <w:autoSpaceDN w:val="0"/>
      <w:adjustRightInd w:val="0"/>
      <w:spacing w:line="240" w:lineRule="auto"/>
    </w:pPr>
    <w:rPr>
      <w:szCs w:val="20"/>
    </w:rPr>
  </w:style>
  <w:style w:type="paragraph" w:customStyle="1" w:styleId="Style23">
    <w:name w:val="Style23"/>
    <w:basedOn w:val="a0"/>
    <w:rsid w:val="000579F8"/>
    <w:pPr>
      <w:widowControl w:val="0"/>
      <w:autoSpaceDE w:val="0"/>
      <w:autoSpaceDN w:val="0"/>
      <w:adjustRightInd w:val="0"/>
      <w:spacing w:line="211" w:lineRule="exact"/>
      <w:ind w:hanging="134"/>
    </w:pPr>
    <w:rPr>
      <w:szCs w:val="20"/>
    </w:rPr>
  </w:style>
  <w:style w:type="paragraph" w:customStyle="1" w:styleId="Style25">
    <w:name w:val="Style25"/>
    <w:basedOn w:val="a0"/>
    <w:rsid w:val="000579F8"/>
    <w:pPr>
      <w:widowControl w:val="0"/>
      <w:autoSpaceDE w:val="0"/>
      <w:autoSpaceDN w:val="0"/>
      <w:adjustRightInd w:val="0"/>
      <w:spacing w:line="566" w:lineRule="exact"/>
      <w:jc w:val="right"/>
    </w:pPr>
    <w:rPr>
      <w:szCs w:val="20"/>
    </w:rPr>
  </w:style>
  <w:style w:type="paragraph" w:customStyle="1" w:styleId="Style33">
    <w:name w:val="Style33"/>
    <w:basedOn w:val="a0"/>
    <w:rsid w:val="000579F8"/>
    <w:pPr>
      <w:widowControl w:val="0"/>
      <w:autoSpaceDE w:val="0"/>
      <w:autoSpaceDN w:val="0"/>
      <w:adjustRightInd w:val="0"/>
      <w:spacing w:line="173" w:lineRule="exact"/>
      <w:ind w:hanging="768"/>
    </w:pPr>
    <w:rPr>
      <w:szCs w:val="20"/>
    </w:rPr>
  </w:style>
  <w:style w:type="paragraph" w:customStyle="1" w:styleId="Style36">
    <w:name w:val="Style36"/>
    <w:basedOn w:val="a0"/>
    <w:rsid w:val="000579F8"/>
    <w:pPr>
      <w:widowControl w:val="0"/>
      <w:autoSpaceDE w:val="0"/>
      <w:autoSpaceDN w:val="0"/>
      <w:adjustRightInd w:val="0"/>
      <w:spacing w:line="168" w:lineRule="exact"/>
    </w:pPr>
    <w:rPr>
      <w:szCs w:val="20"/>
    </w:rPr>
  </w:style>
  <w:style w:type="paragraph" w:customStyle="1" w:styleId="Style37">
    <w:name w:val="Style37"/>
    <w:basedOn w:val="a0"/>
    <w:rsid w:val="000579F8"/>
    <w:pPr>
      <w:widowControl w:val="0"/>
      <w:autoSpaceDE w:val="0"/>
      <w:autoSpaceDN w:val="0"/>
      <w:adjustRightInd w:val="0"/>
      <w:spacing w:line="355" w:lineRule="exact"/>
      <w:ind w:hanging="422"/>
    </w:pPr>
    <w:rPr>
      <w:szCs w:val="20"/>
    </w:rPr>
  </w:style>
  <w:style w:type="paragraph" w:customStyle="1" w:styleId="Style38">
    <w:name w:val="Style38"/>
    <w:basedOn w:val="a0"/>
    <w:rsid w:val="000579F8"/>
    <w:pPr>
      <w:widowControl w:val="0"/>
      <w:autoSpaceDE w:val="0"/>
      <w:autoSpaceDN w:val="0"/>
      <w:adjustRightInd w:val="0"/>
      <w:spacing w:line="346" w:lineRule="exact"/>
      <w:ind w:hanging="422"/>
    </w:pPr>
    <w:rPr>
      <w:szCs w:val="20"/>
    </w:rPr>
  </w:style>
  <w:style w:type="paragraph" w:customStyle="1" w:styleId="Style39">
    <w:name w:val="Style39"/>
    <w:basedOn w:val="a0"/>
    <w:rsid w:val="000579F8"/>
    <w:pPr>
      <w:widowControl w:val="0"/>
      <w:autoSpaceDE w:val="0"/>
      <w:autoSpaceDN w:val="0"/>
      <w:adjustRightInd w:val="0"/>
      <w:spacing w:line="288" w:lineRule="exact"/>
      <w:ind w:firstLine="2309"/>
    </w:pPr>
    <w:rPr>
      <w:szCs w:val="20"/>
    </w:rPr>
  </w:style>
  <w:style w:type="paragraph" w:customStyle="1" w:styleId="Style40">
    <w:name w:val="Style40"/>
    <w:basedOn w:val="a0"/>
    <w:rsid w:val="000579F8"/>
    <w:pPr>
      <w:widowControl w:val="0"/>
      <w:autoSpaceDE w:val="0"/>
      <w:autoSpaceDN w:val="0"/>
      <w:adjustRightInd w:val="0"/>
      <w:spacing w:line="350" w:lineRule="exact"/>
      <w:ind w:hanging="446"/>
    </w:pPr>
    <w:rPr>
      <w:szCs w:val="20"/>
    </w:rPr>
  </w:style>
  <w:style w:type="character" w:customStyle="1" w:styleId="FontStyle42">
    <w:name w:val="Font Style42"/>
    <w:rsid w:val="000579F8"/>
    <w:rPr>
      <w:rFonts w:ascii="Times New Roman" w:hAnsi="Times New Roman"/>
      <w:b/>
      <w:sz w:val="18"/>
    </w:rPr>
  </w:style>
  <w:style w:type="character" w:customStyle="1" w:styleId="FontStyle43">
    <w:name w:val="Font Style43"/>
    <w:rsid w:val="000579F8"/>
    <w:rPr>
      <w:rFonts w:ascii="Times New Roman" w:hAnsi="Times New Roman"/>
      <w:sz w:val="22"/>
    </w:rPr>
  </w:style>
  <w:style w:type="character" w:customStyle="1" w:styleId="FontStyle44">
    <w:name w:val="Font Style44"/>
    <w:rsid w:val="000579F8"/>
    <w:rPr>
      <w:rFonts w:ascii="Times New Roman" w:hAnsi="Times New Roman"/>
      <w:b/>
      <w:spacing w:val="-10"/>
      <w:sz w:val="24"/>
    </w:rPr>
  </w:style>
  <w:style w:type="character" w:customStyle="1" w:styleId="FontStyle45">
    <w:name w:val="Font Style45"/>
    <w:rsid w:val="000579F8"/>
    <w:rPr>
      <w:rFonts w:ascii="Times New Roman" w:hAnsi="Times New Roman"/>
      <w:b/>
      <w:spacing w:val="-10"/>
      <w:sz w:val="24"/>
    </w:rPr>
  </w:style>
  <w:style w:type="character" w:customStyle="1" w:styleId="FontStyle46">
    <w:name w:val="Font Style46"/>
    <w:rsid w:val="000579F8"/>
    <w:rPr>
      <w:rFonts w:ascii="Times New Roman" w:hAnsi="Times New Roman"/>
      <w:b/>
      <w:sz w:val="28"/>
    </w:rPr>
  </w:style>
  <w:style w:type="character" w:customStyle="1" w:styleId="FontStyle47">
    <w:name w:val="Font Style47"/>
    <w:rsid w:val="000579F8"/>
    <w:rPr>
      <w:rFonts w:ascii="Times New Roman" w:hAnsi="Times New Roman"/>
      <w:b/>
      <w:sz w:val="18"/>
    </w:rPr>
  </w:style>
  <w:style w:type="character" w:customStyle="1" w:styleId="FontStyle48">
    <w:name w:val="Font Style48"/>
    <w:rsid w:val="000579F8"/>
    <w:rPr>
      <w:rFonts w:ascii="Times New Roman" w:hAnsi="Times New Roman"/>
      <w:sz w:val="22"/>
    </w:rPr>
  </w:style>
  <w:style w:type="character" w:customStyle="1" w:styleId="FontStyle49">
    <w:name w:val="Font Style49"/>
    <w:rsid w:val="000579F8"/>
    <w:rPr>
      <w:rFonts w:ascii="Times New Roman" w:hAnsi="Times New Roman"/>
      <w:i/>
      <w:spacing w:val="-20"/>
      <w:sz w:val="34"/>
    </w:rPr>
  </w:style>
  <w:style w:type="character" w:customStyle="1" w:styleId="FontStyle50">
    <w:name w:val="Font Style50"/>
    <w:rsid w:val="000579F8"/>
    <w:rPr>
      <w:rFonts w:ascii="Times New Roman" w:hAnsi="Times New Roman"/>
      <w:sz w:val="22"/>
    </w:rPr>
  </w:style>
  <w:style w:type="character" w:customStyle="1" w:styleId="FontStyle51">
    <w:name w:val="Font Style51"/>
    <w:rsid w:val="000579F8"/>
    <w:rPr>
      <w:rFonts w:ascii="Times New Roman" w:hAnsi="Times New Roman"/>
      <w:sz w:val="22"/>
    </w:rPr>
  </w:style>
  <w:style w:type="character" w:customStyle="1" w:styleId="FontStyle52">
    <w:name w:val="Font Style52"/>
    <w:rsid w:val="000579F8"/>
    <w:rPr>
      <w:rFonts w:ascii="Times New Roman" w:hAnsi="Times New Roman"/>
      <w:b/>
      <w:sz w:val="18"/>
    </w:rPr>
  </w:style>
  <w:style w:type="character" w:customStyle="1" w:styleId="FontStyle53">
    <w:name w:val="Font Style53"/>
    <w:rsid w:val="000579F8"/>
    <w:rPr>
      <w:rFonts w:ascii="Microsoft Sans Serif" w:hAnsi="Microsoft Sans Serif"/>
      <w:b/>
      <w:sz w:val="14"/>
    </w:rPr>
  </w:style>
  <w:style w:type="character" w:customStyle="1" w:styleId="FontStyle54">
    <w:name w:val="Font Style54"/>
    <w:rsid w:val="000579F8"/>
    <w:rPr>
      <w:rFonts w:ascii="Times New Roman" w:hAnsi="Times New Roman"/>
      <w:b/>
      <w:spacing w:val="-10"/>
      <w:sz w:val="24"/>
    </w:rPr>
  </w:style>
  <w:style w:type="character" w:customStyle="1" w:styleId="FontStyle55">
    <w:name w:val="Font Style55"/>
    <w:rsid w:val="000579F8"/>
    <w:rPr>
      <w:rFonts w:ascii="Arial Unicode MS" w:eastAsia="Arial Unicode MS"/>
      <w:b/>
      <w:sz w:val="20"/>
    </w:rPr>
  </w:style>
  <w:style w:type="character" w:customStyle="1" w:styleId="FontStyle56">
    <w:name w:val="Font Style56"/>
    <w:rsid w:val="000579F8"/>
    <w:rPr>
      <w:rFonts w:ascii="Times New Roman" w:hAnsi="Times New Roman"/>
      <w:b/>
      <w:spacing w:val="-10"/>
      <w:sz w:val="24"/>
    </w:rPr>
  </w:style>
  <w:style w:type="character" w:customStyle="1" w:styleId="FontStyle12">
    <w:name w:val="Font Style12"/>
    <w:rsid w:val="000579F8"/>
    <w:rPr>
      <w:rFonts w:ascii="Arial Unicode MS" w:eastAsia="Arial Unicode MS"/>
      <w:b/>
      <w:sz w:val="26"/>
    </w:rPr>
  </w:style>
  <w:style w:type="character" w:customStyle="1" w:styleId="FontStyle91">
    <w:name w:val="Font Style91"/>
    <w:rsid w:val="000579F8"/>
    <w:rPr>
      <w:rFonts w:ascii="Times New Roman" w:hAnsi="Times New Roman"/>
      <w:sz w:val="24"/>
    </w:rPr>
  </w:style>
  <w:style w:type="paragraph" w:customStyle="1" w:styleId="Style26">
    <w:name w:val="Style26"/>
    <w:basedOn w:val="a0"/>
    <w:rsid w:val="000579F8"/>
    <w:pPr>
      <w:widowControl w:val="0"/>
      <w:autoSpaceDE w:val="0"/>
      <w:autoSpaceDN w:val="0"/>
      <w:adjustRightInd w:val="0"/>
      <w:spacing w:line="283" w:lineRule="exact"/>
    </w:pPr>
    <w:rPr>
      <w:szCs w:val="20"/>
    </w:rPr>
  </w:style>
  <w:style w:type="paragraph" w:styleId="afffffff7">
    <w:name w:val="footnote text"/>
    <w:basedOn w:val="a0"/>
    <w:link w:val="afffffff8"/>
    <w:uiPriority w:val="99"/>
    <w:rsid w:val="000579F8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ffffff8">
    <w:name w:val="Текст сноски Знак"/>
    <w:basedOn w:val="a1"/>
    <w:link w:val="afffffff7"/>
    <w:uiPriority w:val="99"/>
    <w:locked/>
    <w:rsid w:val="000579F8"/>
    <w:rPr>
      <w:rFonts w:cs="Times New Roman"/>
    </w:rPr>
  </w:style>
  <w:style w:type="character" w:styleId="afffffff9">
    <w:name w:val="footnote reference"/>
    <w:basedOn w:val="a1"/>
    <w:uiPriority w:val="99"/>
    <w:rsid w:val="000579F8"/>
    <w:rPr>
      <w:rFonts w:cs="Times New Roman"/>
      <w:vertAlign w:val="superscript"/>
    </w:rPr>
  </w:style>
  <w:style w:type="paragraph" w:customStyle="1" w:styleId="afffffffa">
    <w:name w:val="Знак Знак Знак Знак Знак Знак Знак"/>
    <w:basedOn w:val="a0"/>
    <w:next w:val="20"/>
    <w:autoRedefine/>
    <w:rsid w:val="000579F8"/>
    <w:pPr>
      <w:spacing w:after="160" w:line="240" w:lineRule="exact"/>
      <w:ind w:firstLine="0"/>
      <w:jc w:val="left"/>
    </w:pPr>
    <w:rPr>
      <w:sz w:val="24"/>
      <w:szCs w:val="20"/>
      <w:lang w:val="en-US" w:eastAsia="en-US"/>
    </w:rPr>
  </w:style>
  <w:style w:type="paragraph" w:customStyle="1" w:styleId="section1">
    <w:name w:val="section1"/>
    <w:basedOn w:val="a0"/>
    <w:rsid w:val="000579F8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59">
    <w:name w:val="Основной текст (5)_"/>
    <w:link w:val="5a"/>
    <w:locked/>
    <w:rsid w:val="000579F8"/>
    <w:rPr>
      <w:b/>
      <w:sz w:val="23"/>
      <w:shd w:val="clear" w:color="auto" w:fill="FFFFFF"/>
    </w:rPr>
  </w:style>
  <w:style w:type="character" w:customStyle="1" w:styleId="3f1">
    <w:name w:val="Основной текст (3)_"/>
    <w:link w:val="3f2"/>
    <w:locked/>
    <w:rsid w:val="000579F8"/>
    <w:rPr>
      <w:sz w:val="23"/>
      <w:shd w:val="clear" w:color="auto" w:fill="FFFFFF"/>
    </w:rPr>
  </w:style>
  <w:style w:type="paragraph" w:customStyle="1" w:styleId="5a">
    <w:name w:val="Основной текст (5)"/>
    <w:basedOn w:val="a0"/>
    <w:link w:val="59"/>
    <w:rsid w:val="000579F8"/>
    <w:pPr>
      <w:shd w:val="clear" w:color="auto" w:fill="FFFFFF"/>
      <w:spacing w:line="274" w:lineRule="exact"/>
      <w:ind w:firstLine="0"/>
      <w:jc w:val="right"/>
    </w:pPr>
    <w:rPr>
      <w:b/>
      <w:sz w:val="23"/>
      <w:szCs w:val="20"/>
    </w:rPr>
  </w:style>
  <w:style w:type="paragraph" w:customStyle="1" w:styleId="3f2">
    <w:name w:val="Основной текст (3)"/>
    <w:basedOn w:val="a0"/>
    <w:link w:val="3f1"/>
    <w:rsid w:val="000579F8"/>
    <w:pPr>
      <w:shd w:val="clear" w:color="auto" w:fill="FFFFFF"/>
      <w:spacing w:line="240" w:lineRule="atLeast"/>
      <w:ind w:firstLine="0"/>
      <w:jc w:val="right"/>
    </w:pPr>
    <w:rPr>
      <w:sz w:val="23"/>
      <w:szCs w:val="20"/>
    </w:rPr>
  </w:style>
  <w:style w:type="character" w:customStyle="1" w:styleId="BodyTextIndent3">
    <w:name w:val="Body Text Indent 3 Знак"/>
    <w:link w:val="310"/>
    <w:locked/>
    <w:rsid w:val="000579F8"/>
    <w:rPr>
      <w:sz w:val="28"/>
      <w:lang w:eastAsia="ar-SA" w:bidi="ar-SA"/>
    </w:rPr>
  </w:style>
  <w:style w:type="character" w:customStyle="1" w:styleId="afffffff6">
    <w:name w:val="Без интервала Знак"/>
    <w:aliases w:val="с интервалом Знак,No Spacing1 Знак"/>
    <w:link w:val="afffffff5"/>
    <w:uiPriority w:val="1"/>
    <w:locked/>
    <w:rsid w:val="000579F8"/>
    <w:rPr>
      <w:sz w:val="28"/>
    </w:rPr>
  </w:style>
  <w:style w:type="character" w:customStyle="1" w:styleId="600">
    <w:name w:val="Основной текст + Полужирный60"/>
    <w:rsid w:val="000579F8"/>
    <w:rPr>
      <w:b/>
      <w:sz w:val="27"/>
      <w:shd w:val="clear" w:color="auto" w:fill="FFFFFF"/>
    </w:rPr>
  </w:style>
  <w:style w:type="character" w:customStyle="1" w:styleId="ConsPlusNormal0">
    <w:name w:val="ConsPlusNormal Знак"/>
    <w:link w:val="ConsPlusNormal"/>
    <w:locked/>
    <w:rsid w:val="000579F8"/>
    <w:rPr>
      <w:rFonts w:ascii="Arial" w:hAnsi="Arial"/>
      <w:lang w:eastAsia="ar-SA" w:bidi="ar-SA"/>
    </w:rPr>
  </w:style>
  <w:style w:type="character" w:customStyle="1" w:styleId="460">
    <w:name w:val="Заголовок №46"/>
    <w:rsid w:val="000579F8"/>
    <w:rPr>
      <w:rFonts w:ascii="Times New Roman" w:hAnsi="Times New Roman"/>
      <w:b/>
      <w:spacing w:val="0"/>
      <w:sz w:val="27"/>
    </w:rPr>
  </w:style>
  <w:style w:type="character" w:customStyle="1" w:styleId="FontStyle72">
    <w:name w:val="Font Style72"/>
    <w:uiPriority w:val="99"/>
    <w:rsid w:val="000579F8"/>
    <w:rPr>
      <w:rFonts w:ascii="Times New Roman" w:hAnsi="Times New Roman"/>
      <w:sz w:val="26"/>
    </w:rPr>
  </w:style>
  <w:style w:type="paragraph" w:customStyle="1" w:styleId="1fff8">
    <w:name w:val="Абзац списка1"/>
    <w:basedOn w:val="a0"/>
    <w:qFormat/>
    <w:rsid w:val="000579F8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2f8">
    <w:name w:val="Абзац списка2"/>
    <w:basedOn w:val="a0"/>
    <w:qFormat/>
    <w:rsid w:val="000579F8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2f9">
    <w:name w:val="Без интервала2"/>
    <w:link w:val="NoSpacingChar1"/>
    <w:qFormat/>
    <w:rsid w:val="000579F8"/>
    <w:rPr>
      <w:rFonts w:ascii="Calibri" w:hAnsi="Calibri" w:cs="Calibri"/>
      <w:sz w:val="22"/>
      <w:szCs w:val="22"/>
      <w:lang w:eastAsia="en-US"/>
    </w:rPr>
  </w:style>
  <w:style w:type="character" w:customStyle="1" w:styleId="219">
    <w:name w:val="Основной текст 2 Знак1"/>
    <w:basedOn w:val="a1"/>
    <w:uiPriority w:val="99"/>
    <w:rsid w:val="000579F8"/>
    <w:rPr>
      <w:rFonts w:cs="Times New Roman"/>
      <w:sz w:val="28"/>
    </w:rPr>
  </w:style>
  <w:style w:type="paragraph" w:customStyle="1" w:styleId="1fff9">
    <w:name w:val="Без интервала1"/>
    <w:basedOn w:val="a0"/>
    <w:rsid w:val="000579F8"/>
    <w:pPr>
      <w:framePr w:hSpace="181" w:wrap="auto" w:vAnchor="page" w:hAnchor="margin" w:y="13336"/>
      <w:shd w:val="clear" w:color="auto" w:fill="FFFFFF"/>
      <w:spacing w:line="240" w:lineRule="auto"/>
      <w:ind w:firstLine="0"/>
      <w:suppressOverlap/>
      <w:jc w:val="center"/>
    </w:pPr>
    <w:rPr>
      <w:sz w:val="24"/>
      <w:szCs w:val="20"/>
    </w:rPr>
  </w:style>
  <w:style w:type="paragraph" w:customStyle="1" w:styleId="1fffa">
    <w:name w:val="заголовок 1"/>
    <w:rsid w:val="000579F8"/>
    <w:pPr>
      <w:keepNext/>
      <w:widowControl w:val="0"/>
      <w:autoSpaceDE w:val="0"/>
      <w:autoSpaceDN w:val="0"/>
      <w:spacing w:before="600"/>
    </w:pPr>
    <w:rPr>
      <w:sz w:val="28"/>
      <w:szCs w:val="28"/>
    </w:rPr>
  </w:style>
  <w:style w:type="character" w:customStyle="1" w:styleId="NoSpacingChar1">
    <w:name w:val="No Spacing Char1"/>
    <w:basedOn w:val="a1"/>
    <w:link w:val="2f9"/>
    <w:locked/>
    <w:rsid w:val="000579F8"/>
    <w:rPr>
      <w:rFonts w:ascii="Calibri" w:hAnsi="Calibri" w:cs="Calibri"/>
      <w:sz w:val="22"/>
      <w:szCs w:val="22"/>
      <w:lang w:eastAsia="en-US"/>
    </w:rPr>
  </w:style>
  <w:style w:type="character" w:customStyle="1" w:styleId="afffffffb">
    <w:name w:val="Обычный (веб) Знак"/>
    <w:basedOn w:val="a1"/>
    <w:uiPriority w:val="99"/>
    <w:locked/>
    <w:rsid w:val="000579F8"/>
    <w:rPr>
      <w:rFonts w:cs="Times New Roman"/>
      <w:sz w:val="24"/>
      <w:szCs w:val="24"/>
      <w:shd w:val="clear" w:color="auto" w:fill="FFFFFF"/>
    </w:rPr>
  </w:style>
  <w:style w:type="character" w:customStyle="1" w:styleId="1fffb">
    <w:name w:val="Слабое выделение1"/>
    <w:basedOn w:val="a1"/>
    <w:rsid w:val="000579F8"/>
    <w:rPr>
      <w:rFonts w:cs="Times New Roman"/>
    </w:rPr>
  </w:style>
  <w:style w:type="character" w:customStyle="1" w:styleId="Absatz-Standardschriftart">
    <w:name w:val="Absatz-Standardschriftart"/>
    <w:rsid w:val="000579F8"/>
  </w:style>
  <w:style w:type="character" w:customStyle="1" w:styleId="afffffffc">
    <w:name w:val="Символ сноски"/>
    <w:rsid w:val="000579F8"/>
    <w:rPr>
      <w:vertAlign w:val="superscript"/>
    </w:rPr>
  </w:style>
  <w:style w:type="character" w:customStyle="1" w:styleId="afffffffd">
    <w:name w:val="Символы концевой сноски"/>
    <w:rsid w:val="000579F8"/>
    <w:rPr>
      <w:vertAlign w:val="superscript"/>
    </w:rPr>
  </w:style>
  <w:style w:type="paragraph" w:customStyle="1" w:styleId="1fffc">
    <w:name w:val="Обычный1"/>
    <w:rsid w:val="000579F8"/>
    <w:pPr>
      <w:suppressAutoHyphens/>
    </w:pPr>
    <w:rPr>
      <w:lang w:eastAsia="ar-SA"/>
    </w:rPr>
  </w:style>
  <w:style w:type="paragraph" w:customStyle="1" w:styleId="1fffd">
    <w:name w:val="Текст сноски1"/>
    <w:basedOn w:val="1fffc"/>
    <w:rsid w:val="000579F8"/>
  </w:style>
  <w:style w:type="paragraph" w:styleId="afffffffe">
    <w:name w:val="endnote text"/>
    <w:basedOn w:val="a0"/>
    <w:link w:val="affffffff"/>
    <w:uiPriority w:val="99"/>
    <w:semiHidden/>
    <w:rsid w:val="000579F8"/>
    <w:pPr>
      <w:suppressAutoHyphens/>
      <w:spacing w:line="240" w:lineRule="auto"/>
      <w:ind w:firstLine="0"/>
      <w:jc w:val="left"/>
    </w:pPr>
    <w:rPr>
      <w:sz w:val="20"/>
      <w:szCs w:val="20"/>
      <w:lang w:eastAsia="ar-SA"/>
    </w:rPr>
  </w:style>
  <w:style w:type="character" w:customStyle="1" w:styleId="affffffff">
    <w:name w:val="Текст концевой сноски Знак"/>
    <w:basedOn w:val="a1"/>
    <w:link w:val="afffffffe"/>
    <w:uiPriority w:val="99"/>
    <w:semiHidden/>
    <w:locked/>
    <w:rsid w:val="000579F8"/>
    <w:rPr>
      <w:rFonts w:cs="Times New Roman"/>
      <w:lang w:eastAsia="ar-SA" w:bidi="ar-SA"/>
    </w:rPr>
  </w:style>
  <w:style w:type="paragraph" w:customStyle="1" w:styleId="caaieiaie2">
    <w:name w:val="caaieiaie 2"/>
    <w:basedOn w:val="a0"/>
    <w:next w:val="a0"/>
    <w:rsid w:val="000579F8"/>
    <w:pPr>
      <w:keepNext/>
      <w:keepLines/>
      <w:widowControl w:val="0"/>
      <w:spacing w:before="240" w:after="60" w:line="240" w:lineRule="auto"/>
      <w:ind w:firstLine="0"/>
      <w:jc w:val="center"/>
    </w:pPr>
    <w:rPr>
      <w:rFonts w:ascii="Peterburg" w:hAnsi="Peterburg"/>
      <w:b/>
      <w:sz w:val="24"/>
      <w:szCs w:val="20"/>
    </w:rPr>
  </w:style>
  <w:style w:type="character" w:customStyle="1" w:styleId="4a">
    <w:name w:val="Знак Знак4"/>
    <w:aliases w:val="Знак3 Знак Знак11"/>
    <w:locked/>
    <w:rsid w:val="000579F8"/>
    <w:rPr>
      <w:sz w:val="24"/>
      <w:lang w:val="ru-RU" w:eastAsia="ru-RU"/>
    </w:rPr>
  </w:style>
  <w:style w:type="character" w:customStyle="1" w:styleId="FontStyle23">
    <w:name w:val="Font Style23"/>
    <w:rsid w:val="000579F8"/>
    <w:rPr>
      <w:rFonts w:ascii="Times New Roman" w:hAnsi="Times New Roman"/>
      <w:sz w:val="22"/>
    </w:rPr>
  </w:style>
  <w:style w:type="character" w:customStyle="1" w:styleId="FontStyle24">
    <w:name w:val="Font Style24"/>
    <w:rsid w:val="000579F8"/>
    <w:rPr>
      <w:rFonts w:ascii="Times New Roman" w:hAnsi="Times New Roman"/>
      <w:b/>
      <w:spacing w:val="-10"/>
      <w:sz w:val="24"/>
    </w:rPr>
  </w:style>
  <w:style w:type="character" w:customStyle="1" w:styleId="FontStyle25">
    <w:name w:val="Font Style25"/>
    <w:rsid w:val="000579F8"/>
    <w:rPr>
      <w:rFonts w:ascii="Times New Roman" w:hAnsi="Times New Roman"/>
      <w:b/>
      <w:spacing w:val="-10"/>
      <w:sz w:val="24"/>
    </w:rPr>
  </w:style>
  <w:style w:type="character" w:customStyle="1" w:styleId="FontStyle26">
    <w:name w:val="Font Style26"/>
    <w:rsid w:val="000579F8"/>
    <w:rPr>
      <w:rFonts w:ascii="Times New Roman" w:hAnsi="Times New Roman"/>
      <w:b/>
      <w:spacing w:val="-10"/>
      <w:sz w:val="24"/>
    </w:rPr>
  </w:style>
  <w:style w:type="character" w:customStyle="1" w:styleId="FontStyle27">
    <w:name w:val="Font Style27"/>
    <w:rsid w:val="000579F8"/>
    <w:rPr>
      <w:rFonts w:ascii="Times New Roman" w:hAnsi="Times New Roman"/>
      <w:b/>
      <w:sz w:val="24"/>
    </w:rPr>
  </w:style>
  <w:style w:type="character" w:customStyle="1" w:styleId="FontStyle28">
    <w:name w:val="Font Style28"/>
    <w:rsid w:val="000579F8"/>
    <w:rPr>
      <w:rFonts w:ascii="Times New Roman" w:hAnsi="Times New Roman"/>
      <w:b/>
      <w:spacing w:val="-10"/>
      <w:sz w:val="24"/>
    </w:rPr>
  </w:style>
  <w:style w:type="character" w:customStyle="1" w:styleId="FontStyle29">
    <w:name w:val="Font Style29"/>
    <w:rsid w:val="000579F8"/>
    <w:rPr>
      <w:rFonts w:ascii="Times New Roman" w:hAnsi="Times New Roman"/>
      <w:b/>
      <w:sz w:val="28"/>
    </w:rPr>
  </w:style>
  <w:style w:type="character" w:customStyle="1" w:styleId="FontStyle30">
    <w:name w:val="Font Style30"/>
    <w:rsid w:val="000579F8"/>
    <w:rPr>
      <w:rFonts w:ascii="Times New Roman" w:hAnsi="Times New Roman"/>
      <w:b/>
      <w:smallCaps/>
      <w:sz w:val="22"/>
    </w:rPr>
  </w:style>
  <w:style w:type="character" w:customStyle="1" w:styleId="FontStyle32">
    <w:name w:val="Font Style32"/>
    <w:rsid w:val="000579F8"/>
    <w:rPr>
      <w:rFonts w:ascii="Times New Roman" w:hAnsi="Times New Roman"/>
      <w:b/>
      <w:sz w:val="18"/>
    </w:rPr>
  </w:style>
  <w:style w:type="character" w:customStyle="1" w:styleId="2fa">
    <w:name w:val="Знак Знак2"/>
    <w:locked/>
    <w:rsid w:val="000579F8"/>
    <w:rPr>
      <w:sz w:val="24"/>
      <w:lang w:val="ru-RU" w:eastAsia="ru-RU"/>
    </w:rPr>
  </w:style>
  <w:style w:type="paragraph" w:customStyle="1" w:styleId="73">
    <w:name w:val="заголовок 7"/>
    <w:uiPriority w:val="99"/>
    <w:rsid w:val="000579F8"/>
    <w:pPr>
      <w:keepNext/>
      <w:autoSpaceDE w:val="0"/>
      <w:autoSpaceDN w:val="0"/>
      <w:spacing w:before="600" w:line="240" w:lineRule="atLeast"/>
      <w:jc w:val="both"/>
    </w:pPr>
    <w:rPr>
      <w:sz w:val="28"/>
      <w:szCs w:val="28"/>
    </w:rPr>
  </w:style>
  <w:style w:type="paragraph" w:customStyle="1" w:styleId="2fb">
    <w:name w:val="Обычный2"/>
    <w:rsid w:val="000579F8"/>
    <w:pPr>
      <w:suppressAutoHyphens/>
    </w:pPr>
    <w:rPr>
      <w:lang w:eastAsia="ar-SA"/>
    </w:rPr>
  </w:style>
  <w:style w:type="paragraph" w:customStyle="1" w:styleId="2fc">
    <w:name w:val="Текст сноски2"/>
    <w:basedOn w:val="2fb"/>
    <w:rsid w:val="000579F8"/>
  </w:style>
  <w:style w:type="character" w:customStyle="1" w:styleId="apple-converted-space">
    <w:name w:val="apple-converted-space"/>
    <w:rsid w:val="000579F8"/>
  </w:style>
  <w:style w:type="table" w:customStyle="1" w:styleId="1fffe">
    <w:name w:val="Сетка таблицы1"/>
    <w:basedOn w:val="a2"/>
    <w:next w:val="af0"/>
    <w:uiPriority w:val="59"/>
    <w:rsid w:val="002106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d">
    <w:name w:val="Сетка таблицы2"/>
    <w:basedOn w:val="a2"/>
    <w:next w:val="af0"/>
    <w:uiPriority w:val="59"/>
    <w:rsid w:val="00764A1C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4">
    <w:name w:val="Основной текст (7)"/>
    <w:basedOn w:val="a0"/>
    <w:rsid w:val="00160D9D"/>
    <w:pPr>
      <w:shd w:val="clear" w:color="auto" w:fill="FFFFFF"/>
      <w:suppressAutoHyphens/>
      <w:spacing w:before="660" w:after="300" w:line="240" w:lineRule="atLeast"/>
      <w:ind w:hanging="360"/>
    </w:pPr>
    <w:rPr>
      <w:i/>
      <w:iCs/>
      <w:sz w:val="27"/>
      <w:szCs w:val="27"/>
    </w:rPr>
  </w:style>
  <w:style w:type="paragraph" w:customStyle="1" w:styleId="Sf0">
    <w:name w:val="S_Обычный жирный"/>
    <w:basedOn w:val="a0"/>
    <w:link w:val="Sf1"/>
    <w:qFormat/>
    <w:rsid w:val="00D419AD"/>
    <w:pPr>
      <w:spacing w:line="240" w:lineRule="auto"/>
    </w:pPr>
    <w:rPr>
      <w:szCs w:val="24"/>
    </w:rPr>
  </w:style>
  <w:style w:type="character" w:customStyle="1" w:styleId="Sf1">
    <w:name w:val="S_Обычный жирный Знак"/>
    <w:link w:val="Sf0"/>
    <w:locked/>
    <w:rsid w:val="00D419AD"/>
    <w:rPr>
      <w:sz w:val="24"/>
    </w:rPr>
  </w:style>
  <w:style w:type="paragraph" w:customStyle="1" w:styleId="affffffff0">
    <w:name w:val="Основной"/>
    <w:basedOn w:val="a0"/>
    <w:link w:val="affffffff1"/>
    <w:uiPriority w:val="99"/>
    <w:rsid w:val="00D419AD"/>
    <w:pPr>
      <w:widowControl w:val="0"/>
      <w:spacing w:line="240" w:lineRule="auto"/>
      <w:ind w:firstLine="851"/>
    </w:pPr>
    <w:rPr>
      <w:sz w:val="24"/>
      <w:szCs w:val="24"/>
    </w:rPr>
  </w:style>
  <w:style w:type="character" w:customStyle="1" w:styleId="affffffff1">
    <w:name w:val="Основной Знак"/>
    <w:link w:val="affffffff0"/>
    <w:uiPriority w:val="99"/>
    <w:locked/>
    <w:rsid w:val="00D419AD"/>
    <w:rPr>
      <w:sz w:val="24"/>
    </w:rPr>
  </w:style>
  <w:style w:type="character" w:customStyle="1" w:styleId="1ffff">
    <w:name w:val="М1Стиль Знак"/>
    <w:link w:val="1ffff0"/>
    <w:locked/>
    <w:rsid w:val="00BD5536"/>
    <w:rPr>
      <w:rFonts w:eastAsia="Times New Roman"/>
      <w:sz w:val="28"/>
    </w:rPr>
  </w:style>
  <w:style w:type="paragraph" w:customStyle="1" w:styleId="1ffff0">
    <w:name w:val="М1Стиль"/>
    <w:basedOn w:val="a0"/>
    <w:link w:val="1ffff"/>
    <w:qFormat/>
    <w:rsid w:val="00BD5536"/>
    <w:pPr>
      <w:spacing w:line="240" w:lineRule="auto"/>
    </w:pPr>
  </w:style>
  <w:style w:type="table" w:customStyle="1" w:styleId="3f3">
    <w:name w:val="Сетка таблицы3"/>
    <w:basedOn w:val="a2"/>
    <w:next w:val="af0"/>
    <w:uiPriority w:val="59"/>
    <w:rsid w:val="006A176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b">
    <w:name w:val="Сетка таблицы4"/>
    <w:basedOn w:val="a2"/>
    <w:next w:val="af0"/>
    <w:uiPriority w:val="59"/>
    <w:rsid w:val="005E760C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a">
    <w:name w:val="Outline List 3"/>
    <w:basedOn w:val="a3"/>
    <w:uiPriority w:val="99"/>
    <w:semiHidden/>
    <w:unhideWhenUsed/>
    <w:rsid w:val="00F24BF0"/>
    <w:pPr>
      <w:numPr>
        <w:numId w:val="21"/>
      </w:numPr>
    </w:pPr>
  </w:style>
  <w:style w:type="numbering" w:styleId="111111">
    <w:name w:val="Outline List 2"/>
    <w:basedOn w:val="a3"/>
    <w:uiPriority w:val="99"/>
    <w:semiHidden/>
    <w:unhideWhenUsed/>
    <w:rsid w:val="00F24BF0"/>
    <w:pPr>
      <w:numPr>
        <w:numId w:val="27"/>
      </w:numPr>
    </w:pPr>
  </w:style>
  <w:style w:type="numbering" w:customStyle="1" w:styleId="1ai2">
    <w:name w:val="1 / a / i2"/>
    <w:rsid w:val="00F24BF0"/>
    <w:pPr>
      <w:numPr>
        <w:numId w:val="23"/>
      </w:numPr>
    </w:pPr>
  </w:style>
  <w:style w:type="numbering" w:styleId="1ai">
    <w:name w:val="Outline List 1"/>
    <w:basedOn w:val="a3"/>
    <w:uiPriority w:val="99"/>
    <w:semiHidden/>
    <w:unhideWhenUsed/>
    <w:rsid w:val="00F24BF0"/>
    <w:pPr>
      <w:numPr>
        <w:numId w:val="28"/>
      </w:numPr>
    </w:pPr>
  </w:style>
  <w:style w:type="numbering" w:customStyle="1" w:styleId="2">
    <w:name w:val="Статья / Раздел2"/>
    <w:rsid w:val="00F24BF0"/>
    <w:pPr>
      <w:numPr>
        <w:numId w:val="24"/>
      </w:numPr>
    </w:pPr>
  </w:style>
  <w:style w:type="numbering" w:customStyle="1" w:styleId="1">
    <w:name w:val="Статья / Раздел1"/>
    <w:rsid w:val="00F24BF0"/>
    <w:pPr>
      <w:numPr>
        <w:numId w:val="26"/>
      </w:numPr>
    </w:pPr>
  </w:style>
  <w:style w:type="numbering" w:customStyle="1" w:styleId="1ai1">
    <w:name w:val="1 / a / i1"/>
    <w:rsid w:val="00F24BF0"/>
    <w:pPr>
      <w:numPr>
        <w:numId w:val="25"/>
      </w:numPr>
    </w:pPr>
  </w:style>
  <w:style w:type="numbering" w:customStyle="1" w:styleId="1111112">
    <w:name w:val="1 / 1.1 / 1.1.12"/>
    <w:rsid w:val="00F24BF0"/>
    <w:pPr>
      <w:numPr>
        <w:numId w:val="22"/>
      </w:numPr>
    </w:pPr>
  </w:style>
  <w:style w:type="numbering" w:customStyle="1" w:styleId="1111111">
    <w:name w:val="1 / 1.1 / 1.1.11"/>
    <w:rsid w:val="00F24BF0"/>
    <w:pPr>
      <w:numPr>
        <w:numId w:val="29"/>
      </w:numPr>
    </w:pPr>
  </w:style>
  <w:style w:type="character" w:customStyle="1" w:styleId="afffffc">
    <w:name w:val="Абзац списка Знак"/>
    <w:link w:val="afffffb"/>
    <w:uiPriority w:val="34"/>
    <w:locked/>
    <w:rsid w:val="008F708C"/>
    <w:rPr>
      <w:sz w:val="24"/>
      <w:szCs w:val="24"/>
      <w:lang w:eastAsia="ar-SA"/>
    </w:rPr>
  </w:style>
  <w:style w:type="character" w:customStyle="1" w:styleId="111">
    <w:name w:val="Табличный_боковик_11 Знак"/>
    <w:link w:val="112"/>
    <w:locked/>
    <w:rsid w:val="003838F2"/>
    <w:rPr>
      <w:sz w:val="24"/>
    </w:rPr>
  </w:style>
  <w:style w:type="paragraph" w:customStyle="1" w:styleId="112">
    <w:name w:val="Табличный_боковик_11"/>
    <w:link w:val="111"/>
    <w:qFormat/>
    <w:rsid w:val="003838F2"/>
    <w:rPr>
      <w:sz w:val="24"/>
    </w:rPr>
  </w:style>
  <w:style w:type="paragraph" w:customStyle="1" w:styleId="Default">
    <w:name w:val="Default"/>
    <w:rsid w:val="00BB516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320">
    <w:name w:val="Основной текст 32"/>
    <w:basedOn w:val="a0"/>
    <w:rsid w:val="00116986"/>
    <w:pPr>
      <w:suppressAutoHyphens/>
      <w:spacing w:after="120" w:line="240" w:lineRule="auto"/>
      <w:ind w:firstLine="0"/>
      <w:jc w:val="left"/>
    </w:pPr>
    <w:rPr>
      <w:sz w:val="16"/>
      <w:szCs w:val="16"/>
      <w:lang w:eastAsia="zh-CN"/>
    </w:rPr>
  </w:style>
  <w:style w:type="paragraph" w:customStyle="1" w:styleId="Standard">
    <w:name w:val="Standard"/>
    <w:rsid w:val="000C681A"/>
    <w:pPr>
      <w:widowControl w:val="0"/>
      <w:suppressAutoHyphens/>
      <w:autoSpaceDN w:val="0"/>
      <w:textAlignment w:val="baseline"/>
    </w:pPr>
    <w:rPr>
      <w:rFonts w:ascii="Arial" w:eastAsia="Lucida Sans Unicode" w:hAnsi="Arial" w:cs="Tahoma"/>
      <w:kern w:val="3"/>
      <w:sz w:val="21"/>
      <w:szCs w:val="24"/>
    </w:rPr>
  </w:style>
  <w:style w:type="table" w:customStyle="1" w:styleId="5b">
    <w:name w:val="Сетка таблицы5"/>
    <w:basedOn w:val="a2"/>
    <w:next w:val="af0"/>
    <w:uiPriority w:val="59"/>
    <w:rsid w:val="00F84701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1">
    <w:name w:val="s_1"/>
    <w:basedOn w:val="a0"/>
    <w:rsid w:val="0003165A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numbering" w:customStyle="1" w:styleId="1ffff1">
    <w:name w:val="Нет списка1"/>
    <w:next w:val="a3"/>
    <w:uiPriority w:val="99"/>
    <w:semiHidden/>
    <w:unhideWhenUsed/>
    <w:rsid w:val="0012572F"/>
  </w:style>
  <w:style w:type="table" w:customStyle="1" w:styleId="63">
    <w:name w:val="Сетка таблицы6"/>
    <w:basedOn w:val="a2"/>
    <w:next w:val="af0"/>
    <w:uiPriority w:val="59"/>
    <w:rsid w:val="001257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2"/>
    <w:next w:val="af0"/>
    <w:uiPriority w:val="59"/>
    <w:rsid w:val="001257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">
    <w:name w:val="Сетка таблицы41"/>
    <w:basedOn w:val="a2"/>
    <w:next w:val="af0"/>
    <w:uiPriority w:val="59"/>
    <w:rsid w:val="0012572F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a">
    <w:name w:val="Сетка таблицы21"/>
    <w:basedOn w:val="a2"/>
    <w:next w:val="af0"/>
    <w:uiPriority w:val="59"/>
    <w:rsid w:val="001257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1">
    <w:name w:val="Список Знак"/>
    <w:basedOn w:val="a1"/>
    <w:link w:val="aff0"/>
    <w:rsid w:val="000847CA"/>
    <w:rPr>
      <w:rFonts w:ascii="Arial" w:hAnsi="Arial" w:cs="Arial"/>
      <w:spacing w:val="-5"/>
      <w:lang w:eastAsia="ar-SA"/>
    </w:rPr>
  </w:style>
  <w:style w:type="paragraph" w:customStyle="1" w:styleId="TimesNewRoman14">
    <w:name w:val="Стиль Times New Roman 14 пт Междустр.интервал:  полуторный"/>
    <w:basedOn w:val="a0"/>
    <w:link w:val="TimesNewRoman140"/>
    <w:uiPriority w:val="99"/>
    <w:rsid w:val="000847CA"/>
    <w:pPr>
      <w:spacing w:before="100" w:beforeAutospacing="1" w:after="100" w:afterAutospacing="1" w:line="360" w:lineRule="auto"/>
    </w:pPr>
    <w:rPr>
      <w:szCs w:val="20"/>
    </w:rPr>
  </w:style>
  <w:style w:type="character" w:customStyle="1" w:styleId="TimesNewRoman140">
    <w:name w:val="Стиль Times New Roman 14 пт Междустр.интервал:  полуторный Знак"/>
    <w:basedOn w:val="a1"/>
    <w:link w:val="TimesNewRoman14"/>
    <w:uiPriority w:val="99"/>
    <w:rsid w:val="000847CA"/>
    <w:rPr>
      <w:sz w:val="28"/>
    </w:rPr>
  </w:style>
  <w:style w:type="paragraph" w:customStyle="1" w:styleId="TimesNewRoman1">
    <w:name w:val="Стиль Стиль Список + Times New Roman1 + Междустр.интервал:  полутор..."/>
    <w:basedOn w:val="a0"/>
    <w:link w:val="TimesNewRoman10"/>
    <w:uiPriority w:val="99"/>
    <w:rsid w:val="000847CA"/>
    <w:pPr>
      <w:numPr>
        <w:numId w:val="1"/>
      </w:numPr>
      <w:spacing w:before="100" w:beforeAutospacing="1" w:after="100" w:afterAutospacing="1" w:line="360" w:lineRule="auto"/>
    </w:pPr>
    <w:rPr>
      <w:szCs w:val="20"/>
    </w:rPr>
  </w:style>
  <w:style w:type="character" w:customStyle="1" w:styleId="TimesNewRoman10">
    <w:name w:val="Стиль Стиль Список + Times New Roman1 + Междустр.интервал:  полутор... Знак"/>
    <w:basedOn w:val="a1"/>
    <w:link w:val="TimesNewRoman1"/>
    <w:uiPriority w:val="99"/>
    <w:rsid w:val="000847CA"/>
    <w:rPr>
      <w:sz w:val="28"/>
    </w:rPr>
  </w:style>
  <w:style w:type="character" w:customStyle="1" w:styleId="apple-style-span">
    <w:name w:val="apple-style-span"/>
    <w:basedOn w:val="a1"/>
    <w:uiPriority w:val="99"/>
    <w:rsid w:val="000847C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nhideWhenUsed="0"/>
    <w:lsdException w:name="caption" w:semiHidden="0" w:uiPriority="35" w:unhideWhenUsed="0" w:qFormat="1"/>
    <w:lsdException w:name="footnote reference" w:uiPriority="0"/>
    <w:lsdException w:name="page number" w:uiPriority="0" w:unhideWhenUsed="0"/>
    <w:lsdException w:name="endnote text" w:uiPriority="0"/>
    <w:lsdException w:name="List Bullet" w:uiPriority="0"/>
    <w:lsdException w:name="Title" w:semiHidden="0" w:uiPriority="0" w:unhideWhenUsed="0" w:qFormat="1"/>
    <w:lsdException w:name="Default Paragraph Font" w:unhideWhenUsed="0"/>
    <w:lsdException w:name="Body Text" w:uiPriority="0" w:unhideWhenUsed="0"/>
    <w:lsdException w:name="Body Text Indent" w:uiPriority="0" w:unhideWhenUsed="0"/>
    <w:lsdException w:name="Subtitle" w:semiHidden="0" w:uiPriority="0" w:unhideWhenUsed="0" w:qFormat="1"/>
    <w:lsdException w:name="Body Text 2" w:uiPriority="0" w:unhideWhenUsed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B56B1"/>
    <w:pPr>
      <w:spacing w:line="18" w:lineRule="atLeast"/>
      <w:ind w:firstLine="709"/>
      <w:jc w:val="both"/>
    </w:pPr>
    <w:rPr>
      <w:sz w:val="28"/>
      <w:szCs w:val="28"/>
    </w:rPr>
  </w:style>
  <w:style w:type="paragraph" w:styleId="10">
    <w:name w:val="heading 1"/>
    <w:aliases w:val="Заголовок 1 Знак Знак,Заголовок 1 Знак Знак Знак"/>
    <w:basedOn w:val="a0"/>
    <w:next w:val="a0"/>
    <w:link w:val="11"/>
    <w:uiPriority w:val="9"/>
    <w:qFormat/>
    <w:rsid w:val="00F24BF0"/>
    <w:pPr>
      <w:keepNext/>
      <w:numPr>
        <w:numId w:val="36"/>
      </w:numPr>
      <w:spacing w:before="600"/>
      <w:outlineLvl w:val="0"/>
    </w:pPr>
  </w:style>
  <w:style w:type="paragraph" w:styleId="20">
    <w:name w:val="heading 2"/>
    <w:aliases w:val="Знак2"/>
    <w:basedOn w:val="a0"/>
    <w:next w:val="a0"/>
    <w:link w:val="21"/>
    <w:uiPriority w:val="9"/>
    <w:qFormat/>
    <w:rsid w:val="00F24BF0"/>
    <w:pPr>
      <w:keepNext/>
      <w:numPr>
        <w:ilvl w:val="1"/>
        <w:numId w:val="36"/>
      </w:numPr>
      <w:spacing w:before="600" w:after="300"/>
      <w:jc w:val="center"/>
      <w:outlineLvl w:val="1"/>
    </w:pPr>
  </w:style>
  <w:style w:type="paragraph" w:styleId="3">
    <w:name w:val="heading 3"/>
    <w:aliases w:val="Знак,Знак3"/>
    <w:basedOn w:val="a0"/>
    <w:next w:val="a0"/>
    <w:link w:val="30"/>
    <w:uiPriority w:val="9"/>
    <w:qFormat/>
    <w:rsid w:val="00F24BF0"/>
    <w:pPr>
      <w:keepNext/>
      <w:numPr>
        <w:ilvl w:val="2"/>
        <w:numId w:val="36"/>
      </w:numPr>
      <w:spacing w:after="360" w:line="240" w:lineRule="atLeast"/>
      <w:outlineLvl w:val="2"/>
    </w:pPr>
  </w:style>
  <w:style w:type="paragraph" w:styleId="4">
    <w:name w:val="heading 4"/>
    <w:basedOn w:val="a0"/>
    <w:next w:val="a0"/>
    <w:link w:val="40"/>
    <w:uiPriority w:val="9"/>
    <w:qFormat/>
    <w:rsid w:val="00F24BF0"/>
    <w:pPr>
      <w:keepNext/>
      <w:numPr>
        <w:ilvl w:val="3"/>
        <w:numId w:val="36"/>
      </w:numPr>
      <w:spacing w:before="360" w:line="240" w:lineRule="atLeast"/>
      <w:outlineLvl w:val="3"/>
    </w:pPr>
  </w:style>
  <w:style w:type="paragraph" w:styleId="5">
    <w:name w:val="heading 5"/>
    <w:basedOn w:val="a0"/>
    <w:next w:val="a0"/>
    <w:link w:val="50"/>
    <w:uiPriority w:val="9"/>
    <w:qFormat/>
    <w:rsid w:val="00F24BF0"/>
    <w:pPr>
      <w:keepNext/>
      <w:numPr>
        <w:ilvl w:val="4"/>
        <w:numId w:val="36"/>
      </w:numPr>
      <w:outlineLvl w:val="4"/>
    </w:pPr>
  </w:style>
  <w:style w:type="paragraph" w:styleId="6">
    <w:name w:val="heading 6"/>
    <w:basedOn w:val="a0"/>
    <w:next w:val="a0"/>
    <w:link w:val="60"/>
    <w:uiPriority w:val="9"/>
    <w:qFormat/>
    <w:rsid w:val="00F24BF0"/>
    <w:pPr>
      <w:keepNext/>
      <w:numPr>
        <w:ilvl w:val="5"/>
        <w:numId w:val="36"/>
      </w:numPr>
      <w:spacing w:before="480"/>
      <w:jc w:val="center"/>
      <w:outlineLvl w:val="5"/>
    </w:pPr>
    <w:rPr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F24BF0"/>
    <w:pPr>
      <w:keepNext/>
      <w:numPr>
        <w:ilvl w:val="6"/>
        <w:numId w:val="36"/>
      </w:numPr>
      <w:spacing w:before="600" w:line="240" w:lineRule="atLeast"/>
      <w:outlineLvl w:val="6"/>
    </w:pPr>
  </w:style>
  <w:style w:type="paragraph" w:styleId="8">
    <w:name w:val="heading 8"/>
    <w:basedOn w:val="a0"/>
    <w:next w:val="a0"/>
    <w:link w:val="80"/>
    <w:uiPriority w:val="9"/>
    <w:qFormat/>
    <w:rsid w:val="00F24BF0"/>
    <w:pPr>
      <w:keepNext/>
      <w:numPr>
        <w:ilvl w:val="7"/>
        <w:numId w:val="36"/>
      </w:numPr>
      <w:spacing w:line="240" w:lineRule="atLeast"/>
      <w:ind w:right="36"/>
      <w:jc w:val="center"/>
      <w:outlineLvl w:val="7"/>
    </w:pPr>
  </w:style>
  <w:style w:type="paragraph" w:styleId="9">
    <w:name w:val="heading 9"/>
    <w:basedOn w:val="a0"/>
    <w:next w:val="a0"/>
    <w:link w:val="90"/>
    <w:uiPriority w:val="9"/>
    <w:qFormat/>
    <w:rsid w:val="00F24BF0"/>
    <w:pPr>
      <w:keepNext/>
      <w:numPr>
        <w:ilvl w:val="8"/>
        <w:numId w:val="36"/>
      </w:numPr>
      <w:spacing w:line="240" w:lineRule="atLeast"/>
      <w:ind w:right="36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1,Заголовок 1 Знак Знак Знак Знак"/>
    <w:basedOn w:val="12"/>
    <w:link w:val="10"/>
    <w:uiPriority w:val="9"/>
    <w:locked/>
    <w:rsid w:val="00E019CB"/>
    <w:rPr>
      <w:sz w:val="28"/>
      <w:szCs w:val="28"/>
    </w:rPr>
  </w:style>
  <w:style w:type="character" w:customStyle="1" w:styleId="21">
    <w:name w:val="Заголовок 2 Знак"/>
    <w:aliases w:val="Знак2 Знак"/>
    <w:basedOn w:val="a1"/>
    <w:link w:val="20"/>
    <w:uiPriority w:val="9"/>
    <w:locked/>
    <w:rsid w:val="00F24BF0"/>
    <w:rPr>
      <w:sz w:val="28"/>
      <w:szCs w:val="28"/>
    </w:rPr>
  </w:style>
  <w:style w:type="character" w:customStyle="1" w:styleId="30">
    <w:name w:val="Заголовок 3 Знак"/>
    <w:aliases w:val="Знак Знак,Знак3 Знак"/>
    <w:basedOn w:val="a1"/>
    <w:link w:val="3"/>
    <w:uiPriority w:val="9"/>
    <w:locked/>
    <w:rsid w:val="00F24BF0"/>
    <w:rPr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locked/>
    <w:rsid w:val="00F24BF0"/>
    <w:rPr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locked/>
    <w:rsid w:val="00F24BF0"/>
    <w:rPr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locked/>
    <w:rsid w:val="00F24BF0"/>
    <w:rPr>
      <w:b/>
      <w:bCs/>
      <w:sz w:val="28"/>
      <w:szCs w:val="28"/>
    </w:rPr>
  </w:style>
  <w:style w:type="character" w:customStyle="1" w:styleId="70">
    <w:name w:val="Заголовок 7 Знак"/>
    <w:basedOn w:val="a1"/>
    <w:link w:val="7"/>
    <w:uiPriority w:val="99"/>
    <w:locked/>
    <w:rsid w:val="00F24BF0"/>
    <w:rPr>
      <w:sz w:val="28"/>
      <w:szCs w:val="28"/>
    </w:rPr>
  </w:style>
  <w:style w:type="character" w:customStyle="1" w:styleId="80">
    <w:name w:val="Заголовок 8 Знак"/>
    <w:basedOn w:val="a1"/>
    <w:link w:val="8"/>
    <w:uiPriority w:val="9"/>
    <w:locked/>
    <w:rsid w:val="00F24BF0"/>
    <w:rPr>
      <w:sz w:val="28"/>
      <w:szCs w:val="28"/>
    </w:rPr>
  </w:style>
  <w:style w:type="character" w:customStyle="1" w:styleId="90">
    <w:name w:val="Заголовок 9 Знак"/>
    <w:basedOn w:val="a1"/>
    <w:link w:val="9"/>
    <w:uiPriority w:val="9"/>
    <w:locked/>
    <w:rsid w:val="00F24BF0"/>
    <w:rPr>
      <w:sz w:val="28"/>
      <w:szCs w:val="28"/>
    </w:rPr>
  </w:style>
  <w:style w:type="paragraph" w:styleId="a4">
    <w:name w:val="header"/>
    <w:basedOn w:val="a0"/>
    <w:link w:val="a5"/>
    <w:uiPriority w:val="99"/>
    <w:rsid w:val="00F24BF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1"/>
    <w:link w:val="a4"/>
    <w:uiPriority w:val="99"/>
    <w:locked/>
    <w:rsid w:val="00F24BF0"/>
    <w:rPr>
      <w:rFonts w:cs="Times New Roman"/>
      <w:sz w:val="28"/>
      <w:szCs w:val="28"/>
    </w:rPr>
  </w:style>
  <w:style w:type="character" w:styleId="a6">
    <w:name w:val="page number"/>
    <w:basedOn w:val="a1"/>
    <w:uiPriority w:val="99"/>
    <w:rsid w:val="00F24BF0"/>
    <w:rPr>
      <w:rFonts w:cs="Times New Roman"/>
      <w:sz w:val="20"/>
      <w:szCs w:val="20"/>
    </w:rPr>
  </w:style>
  <w:style w:type="paragraph" w:styleId="a7">
    <w:name w:val="caption"/>
    <w:basedOn w:val="a0"/>
    <w:uiPriority w:val="35"/>
    <w:qFormat/>
    <w:rsid w:val="00E019CB"/>
    <w:pPr>
      <w:suppressAutoHyphens/>
      <w:spacing w:line="360" w:lineRule="auto"/>
      <w:ind w:left="1080"/>
    </w:pPr>
    <w:rPr>
      <w:rFonts w:ascii="Arial" w:hAnsi="Arial" w:cs="Arial"/>
      <w:spacing w:val="-5"/>
      <w:sz w:val="20"/>
      <w:szCs w:val="20"/>
      <w:lang w:eastAsia="ar-SA"/>
    </w:rPr>
  </w:style>
  <w:style w:type="paragraph" w:styleId="a8">
    <w:name w:val="Body Text Indent"/>
    <w:basedOn w:val="a0"/>
    <w:link w:val="a9"/>
    <w:uiPriority w:val="99"/>
    <w:rsid w:val="00F24BF0"/>
    <w:pPr>
      <w:ind w:left="6804"/>
    </w:pPr>
  </w:style>
  <w:style w:type="character" w:customStyle="1" w:styleId="a9">
    <w:name w:val="Основной текст с отступом Знак"/>
    <w:basedOn w:val="a1"/>
    <w:link w:val="a8"/>
    <w:uiPriority w:val="99"/>
    <w:locked/>
    <w:rsid w:val="00F24BF0"/>
    <w:rPr>
      <w:rFonts w:cs="Times New Roman"/>
      <w:sz w:val="28"/>
      <w:szCs w:val="28"/>
    </w:rPr>
  </w:style>
  <w:style w:type="paragraph" w:styleId="aa">
    <w:name w:val="Body Text"/>
    <w:basedOn w:val="a0"/>
    <w:link w:val="ab"/>
    <w:uiPriority w:val="99"/>
    <w:rsid w:val="00F24BF0"/>
  </w:style>
  <w:style w:type="character" w:customStyle="1" w:styleId="ab">
    <w:name w:val="Основной текст Знак"/>
    <w:basedOn w:val="a1"/>
    <w:link w:val="aa"/>
    <w:uiPriority w:val="99"/>
    <w:locked/>
    <w:rsid w:val="00F24BF0"/>
    <w:rPr>
      <w:rFonts w:cs="Times New Roman"/>
      <w:sz w:val="28"/>
      <w:szCs w:val="28"/>
    </w:rPr>
  </w:style>
  <w:style w:type="paragraph" w:styleId="22">
    <w:name w:val="Body Text 2"/>
    <w:basedOn w:val="a0"/>
    <w:link w:val="23"/>
    <w:uiPriority w:val="99"/>
    <w:rsid w:val="00E019CB"/>
    <w:pPr>
      <w:suppressAutoHyphens/>
      <w:spacing w:line="360" w:lineRule="auto"/>
      <w:ind w:left="426" w:hanging="426"/>
    </w:pPr>
    <w:rPr>
      <w:b/>
      <w:szCs w:val="20"/>
      <w:lang w:eastAsia="ar-SA"/>
    </w:rPr>
  </w:style>
  <w:style w:type="character" w:customStyle="1" w:styleId="23">
    <w:name w:val="Основной текст 2 Знак"/>
    <w:basedOn w:val="a1"/>
    <w:link w:val="22"/>
    <w:uiPriority w:val="99"/>
    <w:locked/>
    <w:rsid w:val="00F24BF0"/>
    <w:rPr>
      <w:rFonts w:cs="Times New Roman"/>
      <w:sz w:val="28"/>
      <w:szCs w:val="28"/>
    </w:rPr>
  </w:style>
  <w:style w:type="paragraph" w:styleId="ac">
    <w:name w:val="Document Map"/>
    <w:basedOn w:val="a0"/>
    <w:link w:val="ad"/>
    <w:uiPriority w:val="99"/>
    <w:unhideWhenUsed/>
    <w:rsid w:val="000740EE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1"/>
    <w:link w:val="ac"/>
    <w:uiPriority w:val="99"/>
    <w:locked/>
    <w:rsid w:val="000740EE"/>
    <w:rPr>
      <w:rFonts w:ascii="Tahoma" w:hAnsi="Tahoma" w:cs="Tahoma"/>
      <w:sz w:val="16"/>
      <w:szCs w:val="16"/>
    </w:rPr>
  </w:style>
  <w:style w:type="paragraph" w:styleId="ae">
    <w:name w:val="footer"/>
    <w:basedOn w:val="a0"/>
    <w:link w:val="af"/>
    <w:uiPriority w:val="99"/>
    <w:unhideWhenUsed/>
    <w:rsid w:val="00DE5C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locked/>
    <w:rsid w:val="00DE5C9E"/>
    <w:rPr>
      <w:rFonts w:cs="Times New Roman"/>
      <w:sz w:val="28"/>
      <w:szCs w:val="28"/>
    </w:rPr>
  </w:style>
  <w:style w:type="table" w:styleId="af0">
    <w:name w:val="Table Grid"/>
    <w:basedOn w:val="a2"/>
    <w:uiPriority w:val="59"/>
    <w:rsid w:val="001B628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Subtitle"/>
    <w:aliases w:val="Обычный таблица"/>
    <w:basedOn w:val="a0"/>
    <w:next w:val="a0"/>
    <w:link w:val="af2"/>
    <w:uiPriority w:val="11"/>
    <w:qFormat/>
    <w:rsid w:val="00A56032"/>
    <w:pPr>
      <w:spacing w:before="240" w:after="240" w:line="240" w:lineRule="auto"/>
      <w:outlineLvl w:val="1"/>
    </w:pPr>
    <w:rPr>
      <w:szCs w:val="24"/>
    </w:rPr>
  </w:style>
  <w:style w:type="character" w:customStyle="1" w:styleId="af2">
    <w:name w:val="Подзаголовок Знак"/>
    <w:aliases w:val="Обычный таблица Знак"/>
    <w:basedOn w:val="a1"/>
    <w:link w:val="af1"/>
    <w:uiPriority w:val="11"/>
    <w:locked/>
    <w:rsid w:val="00A56032"/>
    <w:rPr>
      <w:rFonts w:cs="Times New Roman"/>
      <w:sz w:val="24"/>
      <w:szCs w:val="24"/>
    </w:rPr>
  </w:style>
  <w:style w:type="character" w:customStyle="1" w:styleId="WW8Num1z0">
    <w:name w:val="WW8Num1z0"/>
    <w:rsid w:val="00E019CB"/>
    <w:rPr>
      <w:rFonts w:ascii="Symbol" w:hAnsi="Symbol"/>
    </w:rPr>
  </w:style>
  <w:style w:type="character" w:customStyle="1" w:styleId="WW8Num2z0">
    <w:name w:val="WW8Num2z0"/>
    <w:rsid w:val="00E019CB"/>
    <w:rPr>
      <w:rFonts w:ascii="Symbol" w:hAnsi="Symbol"/>
      <w:sz w:val="18"/>
    </w:rPr>
  </w:style>
  <w:style w:type="character" w:customStyle="1" w:styleId="WW8Num3z0">
    <w:name w:val="WW8Num3z0"/>
    <w:rsid w:val="00E019CB"/>
    <w:rPr>
      <w:rFonts w:ascii="Symbol" w:hAnsi="Symbol"/>
      <w:sz w:val="18"/>
    </w:rPr>
  </w:style>
  <w:style w:type="character" w:customStyle="1" w:styleId="WW8Num4z0">
    <w:name w:val="WW8Num4z0"/>
    <w:rsid w:val="00E019CB"/>
    <w:rPr>
      <w:rFonts w:ascii="Symbol" w:hAnsi="Symbol"/>
      <w:sz w:val="18"/>
    </w:rPr>
  </w:style>
  <w:style w:type="character" w:customStyle="1" w:styleId="WW8Num10z0">
    <w:name w:val="WW8Num10z0"/>
    <w:rsid w:val="00E019CB"/>
    <w:rPr>
      <w:rFonts w:ascii="Symbol" w:hAnsi="Symbol"/>
    </w:rPr>
  </w:style>
  <w:style w:type="character" w:customStyle="1" w:styleId="WW8Num10z1">
    <w:name w:val="WW8Num10z1"/>
    <w:rsid w:val="00E019CB"/>
    <w:rPr>
      <w:rFonts w:ascii="Courier New" w:hAnsi="Courier New"/>
    </w:rPr>
  </w:style>
  <w:style w:type="character" w:customStyle="1" w:styleId="WW8Num10z2">
    <w:name w:val="WW8Num10z2"/>
    <w:rsid w:val="00E019CB"/>
    <w:rPr>
      <w:rFonts w:ascii="Wingdings" w:hAnsi="Wingdings"/>
    </w:rPr>
  </w:style>
  <w:style w:type="character" w:customStyle="1" w:styleId="WW8Num10z3">
    <w:name w:val="WW8Num10z3"/>
    <w:rsid w:val="00E019CB"/>
    <w:rPr>
      <w:rFonts w:ascii="Symbol" w:hAnsi="Symbol"/>
    </w:rPr>
  </w:style>
  <w:style w:type="character" w:customStyle="1" w:styleId="WW8Num11z0">
    <w:name w:val="WW8Num11z0"/>
    <w:rsid w:val="00E019CB"/>
    <w:rPr>
      <w:rFonts w:ascii="Times New Roman" w:hAnsi="Times New Roman"/>
    </w:rPr>
  </w:style>
  <w:style w:type="character" w:customStyle="1" w:styleId="WW8Num11z1">
    <w:name w:val="WW8Num11z1"/>
    <w:rsid w:val="00E019CB"/>
    <w:rPr>
      <w:rFonts w:ascii="Courier New" w:hAnsi="Courier New"/>
    </w:rPr>
  </w:style>
  <w:style w:type="character" w:customStyle="1" w:styleId="WW8Num11z2">
    <w:name w:val="WW8Num11z2"/>
    <w:rsid w:val="00E019CB"/>
    <w:rPr>
      <w:rFonts w:ascii="Wingdings" w:hAnsi="Wingdings"/>
    </w:rPr>
  </w:style>
  <w:style w:type="character" w:customStyle="1" w:styleId="WW8Num11z3">
    <w:name w:val="WW8Num11z3"/>
    <w:rsid w:val="00E019CB"/>
    <w:rPr>
      <w:rFonts w:ascii="Symbol" w:hAnsi="Symbol"/>
    </w:rPr>
  </w:style>
  <w:style w:type="character" w:customStyle="1" w:styleId="WW8Num14z0">
    <w:name w:val="WW8Num14z0"/>
    <w:rsid w:val="00E019CB"/>
    <w:rPr>
      <w:rFonts w:ascii="Times New Roman" w:hAnsi="Times New Roman"/>
    </w:rPr>
  </w:style>
  <w:style w:type="character" w:customStyle="1" w:styleId="WW8Num14z1">
    <w:name w:val="WW8Num14z1"/>
    <w:rsid w:val="00E019CB"/>
    <w:rPr>
      <w:rFonts w:ascii="Courier New" w:hAnsi="Courier New"/>
    </w:rPr>
  </w:style>
  <w:style w:type="character" w:customStyle="1" w:styleId="WW8Num14z2">
    <w:name w:val="WW8Num14z2"/>
    <w:rsid w:val="00E019CB"/>
    <w:rPr>
      <w:rFonts w:ascii="Wingdings" w:hAnsi="Wingdings"/>
    </w:rPr>
  </w:style>
  <w:style w:type="character" w:customStyle="1" w:styleId="WW8Num14z3">
    <w:name w:val="WW8Num14z3"/>
    <w:rsid w:val="00E019CB"/>
    <w:rPr>
      <w:rFonts w:ascii="Symbol" w:hAnsi="Symbol"/>
    </w:rPr>
  </w:style>
  <w:style w:type="character" w:customStyle="1" w:styleId="WW8Num15z0">
    <w:name w:val="WW8Num15z0"/>
    <w:rsid w:val="00E019CB"/>
    <w:rPr>
      <w:rFonts w:ascii="Symbol" w:hAnsi="Symbol"/>
    </w:rPr>
  </w:style>
  <w:style w:type="character" w:customStyle="1" w:styleId="WW8Num15z1">
    <w:name w:val="WW8Num15z1"/>
    <w:rsid w:val="00E019CB"/>
    <w:rPr>
      <w:rFonts w:ascii="Courier New" w:hAnsi="Courier New"/>
    </w:rPr>
  </w:style>
  <w:style w:type="character" w:customStyle="1" w:styleId="WW8Num15z2">
    <w:name w:val="WW8Num15z2"/>
    <w:rsid w:val="00E019CB"/>
    <w:rPr>
      <w:rFonts w:ascii="Wingdings" w:hAnsi="Wingdings"/>
    </w:rPr>
  </w:style>
  <w:style w:type="character" w:customStyle="1" w:styleId="WW8Num16z0">
    <w:name w:val="WW8Num16z0"/>
    <w:rsid w:val="00E019CB"/>
    <w:rPr>
      <w:rFonts w:ascii="Times New Roman" w:hAnsi="Times New Roman"/>
    </w:rPr>
  </w:style>
  <w:style w:type="character" w:customStyle="1" w:styleId="WW8Num16z1">
    <w:name w:val="WW8Num16z1"/>
    <w:rsid w:val="00E019CB"/>
    <w:rPr>
      <w:rFonts w:ascii="Courier New" w:hAnsi="Courier New"/>
    </w:rPr>
  </w:style>
  <w:style w:type="character" w:customStyle="1" w:styleId="WW8Num16z2">
    <w:name w:val="WW8Num16z2"/>
    <w:rsid w:val="00E019CB"/>
    <w:rPr>
      <w:rFonts w:ascii="Wingdings" w:hAnsi="Wingdings"/>
    </w:rPr>
  </w:style>
  <w:style w:type="character" w:customStyle="1" w:styleId="WW8Num16z3">
    <w:name w:val="WW8Num16z3"/>
    <w:rsid w:val="00E019CB"/>
    <w:rPr>
      <w:rFonts w:ascii="Symbol" w:hAnsi="Symbol"/>
    </w:rPr>
  </w:style>
  <w:style w:type="character" w:customStyle="1" w:styleId="WW8Num17z0">
    <w:name w:val="WW8Num17z0"/>
    <w:rsid w:val="00E019CB"/>
    <w:rPr>
      <w:b/>
    </w:rPr>
  </w:style>
  <w:style w:type="character" w:customStyle="1" w:styleId="WW8Num18z0">
    <w:name w:val="WW8Num18z0"/>
    <w:rsid w:val="00E019CB"/>
    <w:rPr>
      <w:rFonts w:ascii="Symbol" w:hAnsi="Symbol"/>
    </w:rPr>
  </w:style>
  <w:style w:type="character" w:customStyle="1" w:styleId="WW8Num18z1">
    <w:name w:val="WW8Num18z1"/>
    <w:rsid w:val="00E019CB"/>
    <w:rPr>
      <w:rFonts w:ascii="Courier New" w:hAnsi="Courier New"/>
    </w:rPr>
  </w:style>
  <w:style w:type="character" w:customStyle="1" w:styleId="WW8Num18z2">
    <w:name w:val="WW8Num18z2"/>
    <w:rsid w:val="00E019CB"/>
    <w:rPr>
      <w:rFonts w:ascii="Wingdings" w:hAnsi="Wingdings"/>
    </w:rPr>
  </w:style>
  <w:style w:type="character" w:customStyle="1" w:styleId="WW8Num20z0">
    <w:name w:val="WW8Num20z0"/>
    <w:rsid w:val="00E019CB"/>
    <w:rPr>
      <w:rFonts w:ascii="Symbol" w:hAnsi="Symbol"/>
      <w:color w:val="auto"/>
    </w:rPr>
  </w:style>
  <w:style w:type="character" w:customStyle="1" w:styleId="WW8Num20z1">
    <w:name w:val="WW8Num20z1"/>
    <w:rsid w:val="00E019CB"/>
    <w:rPr>
      <w:rFonts w:ascii="Courier New" w:hAnsi="Courier New"/>
    </w:rPr>
  </w:style>
  <w:style w:type="character" w:customStyle="1" w:styleId="WW8Num20z2">
    <w:name w:val="WW8Num20z2"/>
    <w:rsid w:val="00E019CB"/>
    <w:rPr>
      <w:rFonts w:ascii="Wingdings" w:hAnsi="Wingdings"/>
    </w:rPr>
  </w:style>
  <w:style w:type="character" w:customStyle="1" w:styleId="WW8Num20z3">
    <w:name w:val="WW8Num20z3"/>
    <w:rsid w:val="00E019CB"/>
    <w:rPr>
      <w:rFonts w:ascii="Symbol" w:hAnsi="Symbol"/>
    </w:rPr>
  </w:style>
  <w:style w:type="character" w:customStyle="1" w:styleId="WW8Num21z0">
    <w:name w:val="WW8Num21z0"/>
    <w:rsid w:val="00E019CB"/>
    <w:rPr>
      <w:rFonts w:ascii="Symbol" w:hAnsi="Symbol"/>
    </w:rPr>
  </w:style>
  <w:style w:type="character" w:customStyle="1" w:styleId="WW8Num21z1">
    <w:name w:val="WW8Num21z1"/>
    <w:rsid w:val="00E019CB"/>
    <w:rPr>
      <w:rFonts w:ascii="Courier New" w:hAnsi="Courier New"/>
    </w:rPr>
  </w:style>
  <w:style w:type="character" w:customStyle="1" w:styleId="WW8Num21z2">
    <w:name w:val="WW8Num21z2"/>
    <w:rsid w:val="00E019CB"/>
    <w:rPr>
      <w:rFonts w:ascii="Wingdings" w:hAnsi="Wingdings"/>
    </w:rPr>
  </w:style>
  <w:style w:type="character" w:customStyle="1" w:styleId="WW8Num22z0">
    <w:name w:val="WW8Num22z0"/>
    <w:rsid w:val="00E019CB"/>
    <w:rPr>
      <w:rFonts w:ascii="Symbol" w:hAnsi="Symbol"/>
    </w:rPr>
  </w:style>
  <w:style w:type="character" w:customStyle="1" w:styleId="WW8Num22z1">
    <w:name w:val="WW8Num22z1"/>
    <w:rsid w:val="00E019CB"/>
    <w:rPr>
      <w:rFonts w:ascii="Courier New" w:hAnsi="Courier New"/>
    </w:rPr>
  </w:style>
  <w:style w:type="character" w:customStyle="1" w:styleId="WW8Num22z2">
    <w:name w:val="WW8Num22z2"/>
    <w:rsid w:val="00E019CB"/>
    <w:rPr>
      <w:rFonts w:ascii="Wingdings" w:hAnsi="Wingdings"/>
    </w:rPr>
  </w:style>
  <w:style w:type="character" w:customStyle="1" w:styleId="WW8Num22z3">
    <w:name w:val="WW8Num22z3"/>
    <w:rsid w:val="00E019CB"/>
    <w:rPr>
      <w:rFonts w:ascii="Symbol" w:hAnsi="Symbol"/>
    </w:rPr>
  </w:style>
  <w:style w:type="character" w:customStyle="1" w:styleId="WW8Num24z0">
    <w:name w:val="WW8Num24z0"/>
    <w:rsid w:val="00E019CB"/>
    <w:rPr>
      <w:color w:val="auto"/>
    </w:rPr>
  </w:style>
  <w:style w:type="character" w:customStyle="1" w:styleId="WW8Num27z0">
    <w:name w:val="WW8Num27z0"/>
    <w:rsid w:val="00E019CB"/>
    <w:rPr>
      <w:rFonts w:ascii="Symbol" w:hAnsi="Symbol"/>
    </w:rPr>
  </w:style>
  <w:style w:type="character" w:customStyle="1" w:styleId="WW8Num27z1">
    <w:name w:val="WW8Num27z1"/>
    <w:rsid w:val="00E019CB"/>
    <w:rPr>
      <w:rFonts w:ascii="Courier New" w:hAnsi="Courier New"/>
    </w:rPr>
  </w:style>
  <w:style w:type="character" w:customStyle="1" w:styleId="WW8Num27z2">
    <w:name w:val="WW8Num27z2"/>
    <w:rsid w:val="00E019CB"/>
    <w:rPr>
      <w:rFonts w:ascii="Wingdings" w:hAnsi="Wingdings"/>
    </w:rPr>
  </w:style>
  <w:style w:type="character" w:customStyle="1" w:styleId="WW8Num28z0">
    <w:name w:val="WW8Num28z0"/>
    <w:rsid w:val="00E019CB"/>
    <w:rPr>
      <w:rFonts w:ascii="Symbol" w:hAnsi="Symbol"/>
    </w:rPr>
  </w:style>
  <w:style w:type="character" w:customStyle="1" w:styleId="WW8Num29z0">
    <w:name w:val="WW8Num29z0"/>
    <w:rsid w:val="00E019CB"/>
    <w:rPr>
      <w:rFonts w:ascii="Symbol" w:hAnsi="Symbol"/>
      <w:color w:val="auto"/>
    </w:rPr>
  </w:style>
  <w:style w:type="character" w:customStyle="1" w:styleId="WW8Num29z2">
    <w:name w:val="WW8Num29z2"/>
    <w:rsid w:val="00E019CB"/>
    <w:rPr>
      <w:rFonts w:ascii="Wingdings" w:hAnsi="Wingdings"/>
    </w:rPr>
  </w:style>
  <w:style w:type="character" w:customStyle="1" w:styleId="WW8Num29z3">
    <w:name w:val="WW8Num29z3"/>
    <w:rsid w:val="00E019CB"/>
    <w:rPr>
      <w:rFonts w:ascii="Symbol" w:hAnsi="Symbol"/>
    </w:rPr>
  </w:style>
  <w:style w:type="character" w:customStyle="1" w:styleId="WW8Num29z4">
    <w:name w:val="WW8Num29z4"/>
    <w:rsid w:val="00E019CB"/>
    <w:rPr>
      <w:rFonts w:ascii="Courier New" w:hAnsi="Courier New"/>
    </w:rPr>
  </w:style>
  <w:style w:type="character" w:customStyle="1" w:styleId="WW8Num30z0">
    <w:name w:val="WW8Num30z0"/>
    <w:rsid w:val="00E019CB"/>
    <w:rPr>
      <w:rFonts w:ascii="Times New Roman" w:hAnsi="Times New Roman"/>
    </w:rPr>
  </w:style>
  <w:style w:type="character" w:customStyle="1" w:styleId="WW8Num30z1">
    <w:name w:val="WW8Num30z1"/>
    <w:rsid w:val="00E019CB"/>
    <w:rPr>
      <w:rFonts w:ascii="Courier New" w:hAnsi="Courier New"/>
    </w:rPr>
  </w:style>
  <w:style w:type="character" w:customStyle="1" w:styleId="WW8Num30z2">
    <w:name w:val="WW8Num30z2"/>
    <w:rsid w:val="00E019CB"/>
    <w:rPr>
      <w:rFonts w:ascii="Wingdings" w:hAnsi="Wingdings"/>
    </w:rPr>
  </w:style>
  <w:style w:type="character" w:customStyle="1" w:styleId="WW8Num30z3">
    <w:name w:val="WW8Num30z3"/>
    <w:rsid w:val="00E019CB"/>
    <w:rPr>
      <w:rFonts w:ascii="Symbol" w:hAnsi="Symbol"/>
    </w:rPr>
  </w:style>
  <w:style w:type="character" w:customStyle="1" w:styleId="WW8Num32z0">
    <w:name w:val="WW8Num32z0"/>
    <w:rsid w:val="00E019CB"/>
    <w:rPr>
      <w:rFonts w:ascii="Symbol" w:hAnsi="Symbol"/>
    </w:rPr>
  </w:style>
  <w:style w:type="character" w:customStyle="1" w:styleId="WW8Num32z1">
    <w:name w:val="WW8Num32z1"/>
    <w:rsid w:val="00E019CB"/>
    <w:rPr>
      <w:rFonts w:ascii="Courier New" w:hAnsi="Courier New"/>
    </w:rPr>
  </w:style>
  <w:style w:type="character" w:customStyle="1" w:styleId="WW8Num32z2">
    <w:name w:val="WW8Num32z2"/>
    <w:rsid w:val="00E019CB"/>
    <w:rPr>
      <w:rFonts w:ascii="Wingdings" w:hAnsi="Wingdings"/>
    </w:rPr>
  </w:style>
  <w:style w:type="character" w:customStyle="1" w:styleId="WW8Num34z0">
    <w:name w:val="WW8Num34z0"/>
    <w:rsid w:val="00E019CB"/>
    <w:rPr>
      <w:color w:val="auto"/>
    </w:rPr>
  </w:style>
  <w:style w:type="character" w:customStyle="1" w:styleId="12">
    <w:name w:val="Основной шрифт абзаца1"/>
    <w:rsid w:val="00E019CB"/>
  </w:style>
  <w:style w:type="character" w:styleId="af3">
    <w:name w:val="Hyperlink"/>
    <w:basedOn w:val="12"/>
    <w:uiPriority w:val="99"/>
    <w:rsid w:val="00E019CB"/>
    <w:rPr>
      <w:rFonts w:cs="Times New Roman"/>
      <w:color w:val="0000FF"/>
      <w:u w:val="single"/>
    </w:rPr>
  </w:style>
  <w:style w:type="character" w:customStyle="1" w:styleId="13">
    <w:name w:val="Маркированный_1 Знак"/>
    <w:basedOn w:val="12"/>
    <w:rsid w:val="00E019CB"/>
    <w:rPr>
      <w:rFonts w:cs="Times New Roman"/>
      <w:sz w:val="24"/>
      <w:szCs w:val="24"/>
    </w:rPr>
  </w:style>
  <w:style w:type="character" w:customStyle="1" w:styleId="S4">
    <w:name w:val="S_Заголовок 4 Знак"/>
    <w:basedOn w:val="12"/>
    <w:rsid w:val="00E019CB"/>
    <w:rPr>
      <w:rFonts w:cs="Times New Roman"/>
      <w:i/>
      <w:sz w:val="24"/>
      <w:szCs w:val="24"/>
    </w:rPr>
  </w:style>
  <w:style w:type="character" w:customStyle="1" w:styleId="S">
    <w:name w:val="S_Обычный в таблице Знак"/>
    <w:basedOn w:val="12"/>
    <w:rsid w:val="00E019CB"/>
    <w:rPr>
      <w:rFonts w:cs="Times New Roman"/>
      <w:sz w:val="24"/>
      <w:szCs w:val="24"/>
      <w:lang w:val="ru-RU" w:eastAsia="ar-SA" w:bidi="ar-SA"/>
    </w:rPr>
  </w:style>
  <w:style w:type="character" w:customStyle="1" w:styleId="S0">
    <w:name w:val="S_Обычный Знак"/>
    <w:basedOn w:val="12"/>
    <w:rsid w:val="00E019CB"/>
    <w:rPr>
      <w:rFonts w:cs="Times New Roman"/>
      <w:sz w:val="24"/>
      <w:szCs w:val="24"/>
      <w:lang w:val="ru-RU" w:eastAsia="ar-SA" w:bidi="ar-SA"/>
    </w:rPr>
  </w:style>
  <w:style w:type="character" w:customStyle="1" w:styleId="S1">
    <w:name w:val="S_Обычный с подчеркиванием Знак"/>
    <w:basedOn w:val="12"/>
    <w:rsid w:val="00E019CB"/>
    <w:rPr>
      <w:rFonts w:cs="Times New Roman"/>
      <w:sz w:val="24"/>
      <w:szCs w:val="24"/>
      <w:u w:val="single"/>
      <w:lang w:val="ru-RU" w:eastAsia="ar-SA" w:bidi="ar-SA"/>
    </w:rPr>
  </w:style>
  <w:style w:type="character" w:customStyle="1" w:styleId="af4">
    <w:name w:val="Обычный в таблице Знак"/>
    <w:basedOn w:val="12"/>
    <w:rsid w:val="00E019CB"/>
    <w:rPr>
      <w:rFonts w:cs="Times New Roman"/>
      <w:sz w:val="24"/>
      <w:szCs w:val="24"/>
      <w:lang w:val="ru-RU" w:eastAsia="ar-SA" w:bidi="ar-SA"/>
    </w:rPr>
  </w:style>
  <w:style w:type="character" w:customStyle="1" w:styleId="14">
    <w:name w:val="Заголовок_1 Знак Знак"/>
    <w:basedOn w:val="12"/>
    <w:rsid w:val="00E019CB"/>
    <w:rPr>
      <w:rFonts w:cs="Times New Roman"/>
      <w:b/>
      <w:caps/>
      <w:sz w:val="24"/>
      <w:szCs w:val="24"/>
      <w:lang w:val="ru-RU" w:eastAsia="ar-SA" w:bidi="ar-SA"/>
    </w:rPr>
  </w:style>
  <w:style w:type="character" w:styleId="af5">
    <w:name w:val="FollowedHyperlink"/>
    <w:basedOn w:val="12"/>
    <w:uiPriority w:val="99"/>
    <w:semiHidden/>
    <w:rsid w:val="00E019CB"/>
    <w:rPr>
      <w:rFonts w:cs="Times New Roman"/>
      <w:color w:val="800080"/>
      <w:u w:val="single"/>
    </w:rPr>
  </w:style>
  <w:style w:type="character" w:customStyle="1" w:styleId="af6">
    <w:name w:val="Подчеркнутый Знак"/>
    <w:basedOn w:val="12"/>
    <w:rsid w:val="00E019CB"/>
    <w:rPr>
      <w:rFonts w:cs="Times New Roman"/>
      <w:sz w:val="24"/>
      <w:szCs w:val="24"/>
      <w:u w:val="single"/>
      <w:lang w:val="ru-RU" w:eastAsia="ar-SA" w:bidi="ar-SA"/>
    </w:rPr>
  </w:style>
  <w:style w:type="character" w:styleId="af7">
    <w:name w:val="line number"/>
    <w:basedOn w:val="12"/>
    <w:uiPriority w:val="99"/>
    <w:semiHidden/>
    <w:rsid w:val="00E019CB"/>
    <w:rPr>
      <w:rFonts w:cs="Times New Roman"/>
      <w:sz w:val="18"/>
      <w:szCs w:val="18"/>
    </w:rPr>
  </w:style>
  <w:style w:type="character" w:customStyle="1" w:styleId="af8">
    <w:name w:val="Надстрочный"/>
    <w:rsid w:val="00E019CB"/>
    <w:rPr>
      <w:b/>
      <w:vertAlign w:val="superscript"/>
    </w:rPr>
  </w:style>
  <w:style w:type="character" w:styleId="HTML">
    <w:name w:val="HTML Sample"/>
    <w:basedOn w:val="12"/>
    <w:uiPriority w:val="99"/>
    <w:rsid w:val="00E019CB"/>
    <w:rPr>
      <w:rFonts w:ascii="Courier New" w:hAnsi="Courier New" w:cs="Courier New"/>
      <w:lang w:val="ru-RU"/>
    </w:rPr>
  </w:style>
  <w:style w:type="character" w:styleId="HTML0">
    <w:name w:val="HTML Definition"/>
    <w:basedOn w:val="12"/>
    <w:uiPriority w:val="99"/>
    <w:rsid w:val="00E019CB"/>
    <w:rPr>
      <w:rFonts w:cs="Times New Roman"/>
      <w:i/>
      <w:iCs/>
      <w:lang w:val="ru-RU"/>
    </w:rPr>
  </w:style>
  <w:style w:type="character" w:styleId="HTML1">
    <w:name w:val="HTML Variable"/>
    <w:basedOn w:val="12"/>
    <w:uiPriority w:val="99"/>
    <w:rsid w:val="00E019CB"/>
    <w:rPr>
      <w:rFonts w:cs="Times New Roman"/>
      <w:i/>
      <w:iCs/>
      <w:lang w:val="ru-RU"/>
    </w:rPr>
  </w:style>
  <w:style w:type="character" w:styleId="HTML2">
    <w:name w:val="HTML Typewriter"/>
    <w:basedOn w:val="12"/>
    <w:uiPriority w:val="99"/>
    <w:rsid w:val="00E019CB"/>
    <w:rPr>
      <w:rFonts w:ascii="Courier New" w:hAnsi="Courier New" w:cs="Courier New"/>
      <w:sz w:val="20"/>
      <w:szCs w:val="20"/>
      <w:lang w:val="ru-RU"/>
    </w:rPr>
  </w:style>
  <w:style w:type="character" w:styleId="af9">
    <w:name w:val="Strong"/>
    <w:basedOn w:val="12"/>
    <w:qFormat/>
    <w:rsid w:val="00E019CB"/>
    <w:rPr>
      <w:rFonts w:cs="Times New Roman"/>
      <w:b/>
      <w:bCs/>
      <w:lang w:val="ru-RU"/>
    </w:rPr>
  </w:style>
  <w:style w:type="character" w:customStyle="1" w:styleId="15">
    <w:name w:val="Заголовок_1 Знак Знак Знак"/>
    <w:basedOn w:val="12"/>
    <w:rsid w:val="00E019CB"/>
    <w:rPr>
      <w:rFonts w:cs="Times New Roman"/>
      <w:b/>
      <w:caps/>
      <w:sz w:val="24"/>
      <w:szCs w:val="24"/>
      <w:lang w:val="ru-RU" w:eastAsia="ar-SA" w:bidi="ar-SA"/>
    </w:rPr>
  </w:style>
  <w:style w:type="character" w:customStyle="1" w:styleId="16">
    <w:name w:val="Знак примечания1"/>
    <w:basedOn w:val="12"/>
    <w:rsid w:val="00E019CB"/>
    <w:rPr>
      <w:rFonts w:cs="Times New Roman"/>
      <w:sz w:val="16"/>
      <w:szCs w:val="16"/>
    </w:rPr>
  </w:style>
  <w:style w:type="character" w:styleId="afa">
    <w:name w:val="Emphasis"/>
    <w:basedOn w:val="12"/>
    <w:uiPriority w:val="20"/>
    <w:qFormat/>
    <w:rsid w:val="00E019CB"/>
    <w:rPr>
      <w:rFonts w:ascii="Arial Black" w:hAnsi="Arial Black" w:cs="Arial Black"/>
      <w:spacing w:val="-4"/>
      <w:sz w:val="18"/>
      <w:szCs w:val="18"/>
    </w:rPr>
  </w:style>
  <w:style w:type="character" w:customStyle="1" w:styleId="afb">
    <w:name w:val="Вступление"/>
    <w:rsid w:val="00E019CB"/>
    <w:rPr>
      <w:rFonts w:ascii="Arial Black" w:hAnsi="Arial Black"/>
      <w:spacing w:val="-4"/>
      <w:sz w:val="18"/>
    </w:rPr>
  </w:style>
  <w:style w:type="character" w:customStyle="1" w:styleId="afc">
    <w:name w:val="Девиз"/>
    <w:basedOn w:val="12"/>
    <w:rsid w:val="00E019CB"/>
    <w:rPr>
      <w:rFonts w:cs="Times New Roman"/>
      <w:i/>
      <w:iCs/>
      <w:spacing w:val="-6"/>
      <w:sz w:val="24"/>
      <w:szCs w:val="24"/>
      <w:lang w:val="ru-RU"/>
    </w:rPr>
  </w:style>
  <w:style w:type="character" w:styleId="HTML3">
    <w:name w:val="HTML Acronym"/>
    <w:basedOn w:val="12"/>
    <w:uiPriority w:val="99"/>
    <w:rsid w:val="00E019CB"/>
    <w:rPr>
      <w:rFonts w:cs="Times New Roman"/>
      <w:lang w:val="ru-RU"/>
    </w:rPr>
  </w:style>
  <w:style w:type="character" w:styleId="HTML4">
    <w:name w:val="HTML Keyboard"/>
    <w:basedOn w:val="12"/>
    <w:uiPriority w:val="99"/>
    <w:rsid w:val="00E019CB"/>
    <w:rPr>
      <w:rFonts w:ascii="Courier New" w:hAnsi="Courier New" w:cs="Courier New"/>
      <w:sz w:val="20"/>
      <w:szCs w:val="20"/>
      <w:lang w:val="ru-RU"/>
    </w:rPr>
  </w:style>
  <w:style w:type="character" w:styleId="HTML5">
    <w:name w:val="HTML Code"/>
    <w:basedOn w:val="12"/>
    <w:uiPriority w:val="99"/>
    <w:rsid w:val="00E019CB"/>
    <w:rPr>
      <w:rFonts w:ascii="Courier New" w:hAnsi="Courier New" w:cs="Courier New"/>
      <w:sz w:val="20"/>
      <w:szCs w:val="20"/>
      <w:lang w:val="ru-RU"/>
    </w:rPr>
  </w:style>
  <w:style w:type="character" w:styleId="HTML6">
    <w:name w:val="HTML Cite"/>
    <w:basedOn w:val="12"/>
    <w:uiPriority w:val="99"/>
    <w:rsid w:val="00E019CB"/>
    <w:rPr>
      <w:rFonts w:cs="Times New Roman"/>
      <w:i/>
      <w:iCs/>
      <w:lang w:val="ru-RU"/>
    </w:rPr>
  </w:style>
  <w:style w:type="character" w:customStyle="1" w:styleId="17">
    <w:name w:val="Знак1"/>
    <w:basedOn w:val="12"/>
    <w:rsid w:val="00E019C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8">
    <w:name w:val="Заголовок_1"/>
    <w:rsid w:val="00E019CB"/>
    <w:rPr>
      <w:caps/>
    </w:rPr>
  </w:style>
  <w:style w:type="character" w:customStyle="1" w:styleId="19">
    <w:name w:val="Маркированный_1 Знак Знак"/>
    <w:basedOn w:val="12"/>
    <w:rsid w:val="00E019CB"/>
    <w:rPr>
      <w:rFonts w:cs="Times New Roman"/>
      <w:sz w:val="24"/>
      <w:szCs w:val="24"/>
      <w:lang w:val="ru-RU" w:eastAsia="ar-SA" w:bidi="ar-SA"/>
    </w:rPr>
  </w:style>
  <w:style w:type="character" w:customStyle="1" w:styleId="afd">
    <w:name w:val="Подчеркнутый Знак Знак"/>
    <w:basedOn w:val="12"/>
    <w:rsid w:val="00E019CB"/>
    <w:rPr>
      <w:rFonts w:cs="Times New Roman"/>
      <w:sz w:val="24"/>
      <w:szCs w:val="24"/>
      <w:u w:val="single"/>
      <w:lang w:val="ru-RU" w:eastAsia="ar-SA" w:bidi="ar-SA"/>
    </w:rPr>
  </w:style>
  <w:style w:type="character" w:customStyle="1" w:styleId="1a">
    <w:name w:val="Знак Знак1"/>
    <w:basedOn w:val="12"/>
    <w:rsid w:val="00E019CB"/>
    <w:rPr>
      <w:rFonts w:cs="Times New Roman"/>
      <w:sz w:val="24"/>
      <w:szCs w:val="24"/>
      <w:u w:val="single"/>
      <w:lang w:val="ru-RU" w:eastAsia="ar-SA" w:bidi="ar-SA"/>
    </w:rPr>
  </w:style>
  <w:style w:type="character" w:customStyle="1" w:styleId="1b">
    <w:name w:val="Маркированный_1 Знак Знак Знак"/>
    <w:basedOn w:val="12"/>
    <w:rsid w:val="00E019CB"/>
    <w:rPr>
      <w:rFonts w:cs="Times New Roman"/>
      <w:sz w:val="24"/>
      <w:szCs w:val="24"/>
      <w:lang w:val="ru-RU" w:eastAsia="ar-SA" w:bidi="ar-SA"/>
    </w:rPr>
  </w:style>
  <w:style w:type="character" w:customStyle="1" w:styleId="afe">
    <w:name w:val="Знак Знак Знак Знак"/>
    <w:basedOn w:val="12"/>
    <w:rsid w:val="00E019CB"/>
    <w:rPr>
      <w:rFonts w:cs="Times New Roman"/>
      <w:sz w:val="24"/>
      <w:szCs w:val="24"/>
      <w:lang w:val="ru-RU" w:eastAsia="ar-SA" w:bidi="ar-SA"/>
    </w:rPr>
  </w:style>
  <w:style w:type="character" w:customStyle="1" w:styleId="31">
    <w:name w:val="Знак3 Знак Знак"/>
    <w:basedOn w:val="12"/>
    <w:rsid w:val="00E019CB"/>
    <w:rPr>
      <w:rFonts w:cs="Times New Roman"/>
      <w:b/>
      <w:sz w:val="24"/>
      <w:szCs w:val="24"/>
      <w:u w:val="single"/>
      <w:lang w:val="ru-RU" w:eastAsia="ar-SA" w:bidi="ar-SA"/>
    </w:rPr>
  </w:style>
  <w:style w:type="character" w:customStyle="1" w:styleId="aff">
    <w:name w:val="Подчеркнутый Знак Знак Знак"/>
    <w:basedOn w:val="12"/>
    <w:rsid w:val="00E019CB"/>
    <w:rPr>
      <w:rFonts w:cs="Times New Roman"/>
      <w:sz w:val="24"/>
      <w:szCs w:val="24"/>
      <w:u w:val="single"/>
      <w:lang w:val="ru-RU" w:eastAsia="ar-SA" w:bidi="ar-SA"/>
    </w:rPr>
  </w:style>
  <w:style w:type="character" w:customStyle="1" w:styleId="1c">
    <w:name w:val="Маркированный_1 Знак Знак Знак Знак"/>
    <w:basedOn w:val="12"/>
    <w:rsid w:val="00E019CB"/>
    <w:rPr>
      <w:rFonts w:cs="Times New Roman"/>
      <w:sz w:val="24"/>
      <w:szCs w:val="24"/>
      <w:lang w:val="ru-RU" w:eastAsia="ar-SA" w:bidi="ar-SA"/>
    </w:rPr>
  </w:style>
  <w:style w:type="character" w:customStyle="1" w:styleId="24">
    <w:name w:val="Знак2 Знак Знак"/>
    <w:basedOn w:val="12"/>
    <w:rsid w:val="00E019CB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1d">
    <w:name w:val="Подчеркнутый Знак Знак1"/>
    <w:basedOn w:val="12"/>
    <w:rsid w:val="00E019CB"/>
    <w:rPr>
      <w:rFonts w:cs="Times New Roman"/>
      <w:sz w:val="24"/>
      <w:szCs w:val="24"/>
      <w:u w:val="single"/>
      <w:lang w:val="ru-RU" w:eastAsia="ar-SA" w:bidi="ar-SA"/>
    </w:rPr>
  </w:style>
  <w:style w:type="character" w:customStyle="1" w:styleId="1e">
    <w:name w:val="Знак1 Знак Знак"/>
    <w:basedOn w:val="12"/>
    <w:rsid w:val="00E019CB"/>
    <w:rPr>
      <w:rFonts w:cs="Times New Roman"/>
      <w:sz w:val="24"/>
      <w:szCs w:val="24"/>
      <w:lang w:val="ru-RU" w:eastAsia="ar-SA" w:bidi="ar-SA"/>
    </w:rPr>
  </w:style>
  <w:style w:type="character" w:customStyle="1" w:styleId="S3">
    <w:name w:val="S_Заголовок 3 Знак"/>
    <w:basedOn w:val="30"/>
    <w:rsid w:val="00E019CB"/>
    <w:rPr>
      <w:sz w:val="24"/>
      <w:szCs w:val="24"/>
      <w:u w:val="single"/>
      <w:lang w:val="ru-RU" w:eastAsia="ar-SA" w:bidi="ar-SA"/>
    </w:rPr>
  </w:style>
  <w:style w:type="character" w:customStyle="1" w:styleId="S2">
    <w:name w:val="S_Маркированный Знак Знак"/>
    <w:basedOn w:val="12"/>
    <w:rsid w:val="00E019CB"/>
    <w:rPr>
      <w:rFonts w:cs="Times New Roman"/>
      <w:sz w:val="24"/>
      <w:szCs w:val="24"/>
    </w:rPr>
  </w:style>
  <w:style w:type="character" w:customStyle="1" w:styleId="S5">
    <w:name w:val="S_Таблица Знак Знак"/>
    <w:basedOn w:val="12"/>
    <w:rsid w:val="00E019CB"/>
    <w:rPr>
      <w:rFonts w:cs="Times New Roman"/>
      <w:sz w:val="24"/>
      <w:szCs w:val="24"/>
    </w:rPr>
  </w:style>
  <w:style w:type="character" w:customStyle="1" w:styleId="WW8Num17z1">
    <w:name w:val="WW8Num17z1"/>
    <w:rsid w:val="00E019CB"/>
    <w:rPr>
      <w:rFonts w:ascii="Courier New" w:hAnsi="Courier New"/>
    </w:rPr>
  </w:style>
  <w:style w:type="paragraph" w:customStyle="1" w:styleId="1f">
    <w:name w:val="Заголовок1"/>
    <w:basedOn w:val="a0"/>
    <w:next w:val="aa"/>
    <w:rsid w:val="00E019CB"/>
    <w:pPr>
      <w:keepNext/>
      <w:suppressAutoHyphens/>
      <w:spacing w:before="240" w:after="120" w:line="360" w:lineRule="auto"/>
    </w:pPr>
    <w:rPr>
      <w:rFonts w:ascii="Arial" w:eastAsia="MS Mincho" w:hAnsi="Arial" w:cs="Tahoma"/>
      <w:lang w:eastAsia="ar-SA"/>
    </w:rPr>
  </w:style>
  <w:style w:type="paragraph" w:styleId="aff0">
    <w:name w:val="List"/>
    <w:basedOn w:val="aa"/>
    <w:link w:val="aff1"/>
    <w:uiPriority w:val="99"/>
    <w:rsid w:val="00E019CB"/>
    <w:pPr>
      <w:suppressAutoHyphens/>
      <w:spacing w:after="240" w:line="240" w:lineRule="atLeast"/>
      <w:ind w:left="1440" w:hanging="36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0">
    <w:name w:val="Название1"/>
    <w:basedOn w:val="a0"/>
    <w:rsid w:val="00E019CB"/>
    <w:pPr>
      <w:suppressLineNumbers/>
      <w:suppressAutoHyphens/>
      <w:spacing w:before="120" w:after="120" w:line="360" w:lineRule="auto"/>
    </w:pPr>
    <w:rPr>
      <w:rFonts w:cs="Tahoma"/>
      <w:i/>
      <w:iCs/>
      <w:sz w:val="24"/>
      <w:szCs w:val="24"/>
      <w:lang w:eastAsia="ar-SA"/>
    </w:rPr>
  </w:style>
  <w:style w:type="paragraph" w:customStyle="1" w:styleId="1f1">
    <w:name w:val="Указатель1"/>
    <w:basedOn w:val="a0"/>
    <w:rsid w:val="00E019CB"/>
    <w:pPr>
      <w:suppressLineNumbers/>
      <w:suppressAutoHyphens/>
      <w:spacing w:line="360" w:lineRule="auto"/>
    </w:pPr>
    <w:rPr>
      <w:rFonts w:cs="Tahoma"/>
      <w:sz w:val="24"/>
      <w:szCs w:val="24"/>
      <w:lang w:eastAsia="ar-SA"/>
    </w:rPr>
  </w:style>
  <w:style w:type="paragraph" w:styleId="1f2">
    <w:name w:val="toc 1"/>
    <w:basedOn w:val="a0"/>
    <w:next w:val="a0"/>
    <w:uiPriority w:val="39"/>
    <w:rsid w:val="00E019CB"/>
    <w:pPr>
      <w:tabs>
        <w:tab w:val="left" w:pos="1080"/>
        <w:tab w:val="right" w:leader="dot" w:pos="9345"/>
      </w:tabs>
      <w:suppressAutoHyphens/>
      <w:spacing w:line="360" w:lineRule="auto"/>
      <w:jc w:val="center"/>
    </w:pPr>
    <w:rPr>
      <w:b/>
      <w:sz w:val="24"/>
      <w:szCs w:val="24"/>
      <w:lang w:eastAsia="ar-SA"/>
    </w:rPr>
  </w:style>
  <w:style w:type="paragraph" w:styleId="25">
    <w:name w:val="toc 2"/>
    <w:basedOn w:val="a0"/>
    <w:next w:val="a0"/>
    <w:uiPriority w:val="39"/>
    <w:rsid w:val="00E019CB"/>
    <w:pPr>
      <w:tabs>
        <w:tab w:val="left" w:pos="2880"/>
        <w:tab w:val="right" w:leader="dot" w:pos="10980"/>
      </w:tabs>
      <w:suppressAutoHyphens/>
      <w:spacing w:line="360" w:lineRule="auto"/>
      <w:ind w:left="1260" w:firstLine="0"/>
    </w:pPr>
    <w:rPr>
      <w:sz w:val="24"/>
      <w:szCs w:val="24"/>
      <w:lang w:eastAsia="ar-SA"/>
    </w:rPr>
  </w:style>
  <w:style w:type="paragraph" w:customStyle="1" w:styleId="ConsNormal">
    <w:name w:val="ConsNormal"/>
    <w:rsid w:val="00E019C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link w:val="ConsPlusNormal0"/>
    <w:rsid w:val="00E019C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f3">
    <w:name w:val="Маркированный_1"/>
    <w:basedOn w:val="a0"/>
    <w:rsid w:val="00E019CB"/>
    <w:pPr>
      <w:tabs>
        <w:tab w:val="left" w:pos="900"/>
        <w:tab w:val="num" w:pos="3346"/>
      </w:tabs>
      <w:suppressAutoHyphens/>
      <w:spacing w:line="360" w:lineRule="auto"/>
      <w:ind w:firstLine="720"/>
    </w:pPr>
    <w:rPr>
      <w:sz w:val="24"/>
      <w:szCs w:val="24"/>
      <w:lang w:eastAsia="ar-SA"/>
    </w:rPr>
  </w:style>
  <w:style w:type="paragraph" w:customStyle="1" w:styleId="-2">
    <w:name w:val="УГТП-Заголовок 2"/>
    <w:basedOn w:val="a0"/>
    <w:rsid w:val="00E019CB"/>
    <w:pPr>
      <w:suppressAutoHyphens/>
      <w:spacing w:before="240" w:line="240" w:lineRule="auto"/>
      <w:ind w:left="284" w:right="284" w:firstLine="851"/>
    </w:pPr>
    <w:rPr>
      <w:rFonts w:ascii="Arial" w:hAnsi="Arial" w:cs="Arial"/>
      <w:b/>
      <w:lang w:eastAsia="ar-SA"/>
    </w:rPr>
  </w:style>
  <w:style w:type="paragraph" w:customStyle="1" w:styleId="aff2">
    <w:name w:val="Обычный в таблице"/>
    <w:basedOn w:val="a0"/>
    <w:rsid w:val="00E019CB"/>
    <w:pPr>
      <w:suppressAutoHyphens/>
      <w:spacing w:line="360" w:lineRule="auto"/>
      <w:ind w:hanging="6"/>
      <w:jc w:val="center"/>
    </w:pPr>
    <w:rPr>
      <w:sz w:val="24"/>
      <w:szCs w:val="24"/>
      <w:lang w:eastAsia="ar-SA"/>
    </w:rPr>
  </w:style>
  <w:style w:type="paragraph" w:customStyle="1" w:styleId="aff3">
    <w:name w:val="Заголовок титульного листа"/>
    <w:basedOn w:val="a0"/>
    <w:next w:val="a0"/>
    <w:rsid w:val="00E019CB"/>
    <w:pPr>
      <w:suppressAutoHyphens/>
      <w:spacing w:line="360" w:lineRule="auto"/>
      <w:ind w:left="3060"/>
      <w:jc w:val="right"/>
    </w:pPr>
    <w:rPr>
      <w:b/>
      <w:caps/>
      <w:sz w:val="24"/>
      <w:szCs w:val="24"/>
      <w:lang w:eastAsia="ar-SA"/>
    </w:rPr>
  </w:style>
  <w:style w:type="paragraph" w:customStyle="1" w:styleId="S10">
    <w:name w:val="S_Заголовок 1"/>
    <w:basedOn w:val="a0"/>
    <w:rsid w:val="00E019CB"/>
    <w:pPr>
      <w:tabs>
        <w:tab w:val="num" w:pos="360"/>
      </w:tabs>
      <w:suppressAutoHyphens/>
      <w:spacing w:line="240" w:lineRule="auto"/>
      <w:ind w:left="360" w:hanging="360"/>
      <w:jc w:val="center"/>
    </w:pPr>
    <w:rPr>
      <w:b/>
      <w:caps/>
      <w:sz w:val="24"/>
      <w:szCs w:val="24"/>
      <w:lang w:eastAsia="ar-SA"/>
    </w:rPr>
  </w:style>
  <w:style w:type="paragraph" w:customStyle="1" w:styleId="S20">
    <w:name w:val="S_Заголовок 2"/>
    <w:basedOn w:val="20"/>
    <w:link w:val="S21"/>
    <w:rsid w:val="00E019CB"/>
    <w:pPr>
      <w:keepNext w:val="0"/>
      <w:tabs>
        <w:tab w:val="num" w:pos="360"/>
        <w:tab w:val="left" w:pos="1080"/>
      </w:tabs>
      <w:suppressAutoHyphens/>
      <w:spacing w:before="0" w:after="0" w:line="360" w:lineRule="auto"/>
      <w:ind w:firstLine="720"/>
      <w:jc w:val="both"/>
    </w:pPr>
    <w:rPr>
      <w:b/>
      <w:sz w:val="24"/>
      <w:szCs w:val="24"/>
      <w:lang w:eastAsia="ar-SA"/>
    </w:rPr>
  </w:style>
  <w:style w:type="paragraph" w:customStyle="1" w:styleId="S30">
    <w:name w:val="S_Заголовок 3"/>
    <w:basedOn w:val="3"/>
    <w:rsid w:val="00E019CB"/>
    <w:pPr>
      <w:keepNext w:val="0"/>
      <w:tabs>
        <w:tab w:val="num" w:pos="360"/>
      </w:tabs>
      <w:suppressAutoHyphens/>
      <w:spacing w:after="0" w:line="360" w:lineRule="auto"/>
      <w:ind w:left="360" w:hanging="360"/>
      <w:jc w:val="left"/>
    </w:pPr>
    <w:rPr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E019CB"/>
    <w:pPr>
      <w:keepNext w:val="0"/>
      <w:tabs>
        <w:tab w:val="left" w:pos="360"/>
      </w:tabs>
      <w:suppressAutoHyphens/>
      <w:spacing w:before="0" w:line="240" w:lineRule="auto"/>
      <w:ind w:firstLine="0"/>
      <w:jc w:val="left"/>
    </w:pPr>
    <w:rPr>
      <w:i/>
      <w:sz w:val="24"/>
      <w:szCs w:val="24"/>
      <w:lang w:eastAsia="ar-SA"/>
    </w:rPr>
  </w:style>
  <w:style w:type="paragraph" w:customStyle="1" w:styleId="1f4">
    <w:name w:val="Маркированный список1"/>
    <w:basedOn w:val="a0"/>
    <w:rsid w:val="00E019CB"/>
    <w:pPr>
      <w:tabs>
        <w:tab w:val="num" w:pos="360"/>
      </w:tabs>
      <w:suppressAutoHyphens/>
      <w:spacing w:line="360" w:lineRule="auto"/>
      <w:ind w:left="360" w:hanging="360"/>
    </w:pPr>
    <w:rPr>
      <w:sz w:val="24"/>
      <w:szCs w:val="24"/>
      <w:lang w:eastAsia="ar-SA"/>
    </w:rPr>
  </w:style>
  <w:style w:type="paragraph" w:customStyle="1" w:styleId="S6">
    <w:name w:val="S_Маркированный"/>
    <w:basedOn w:val="1f4"/>
    <w:rsid w:val="00E019CB"/>
    <w:pPr>
      <w:tabs>
        <w:tab w:val="clear" w:pos="360"/>
        <w:tab w:val="left" w:pos="993"/>
        <w:tab w:val="num" w:pos="1080"/>
      </w:tabs>
      <w:ind w:left="0" w:firstLine="709"/>
    </w:pPr>
  </w:style>
  <w:style w:type="paragraph" w:customStyle="1" w:styleId="S7">
    <w:name w:val="S_Обычный"/>
    <w:basedOn w:val="a0"/>
    <w:rsid w:val="00E019CB"/>
    <w:pPr>
      <w:suppressAutoHyphens/>
      <w:spacing w:line="360" w:lineRule="auto"/>
    </w:pPr>
    <w:rPr>
      <w:sz w:val="24"/>
      <w:szCs w:val="24"/>
      <w:lang w:eastAsia="ar-SA"/>
    </w:rPr>
  </w:style>
  <w:style w:type="paragraph" w:customStyle="1" w:styleId="S8">
    <w:name w:val="S_Обычный в таблице"/>
    <w:basedOn w:val="a0"/>
    <w:rsid w:val="00E019CB"/>
    <w:pPr>
      <w:suppressAutoHyphens/>
      <w:spacing w:line="360" w:lineRule="auto"/>
      <w:ind w:firstLine="0"/>
    </w:pPr>
    <w:rPr>
      <w:sz w:val="24"/>
      <w:szCs w:val="24"/>
      <w:lang w:eastAsia="ar-SA"/>
    </w:rPr>
  </w:style>
  <w:style w:type="paragraph" w:customStyle="1" w:styleId="S9">
    <w:name w:val="S_Обычный с подчеркиванием"/>
    <w:basedOn w:val="a0"/>
    <w:rsid w:val="00E019CB"/>
    <w:pPr>
      <w:suppressAutoHyphens/>
      <w:spacing w:line="360" w:lineRule="auto"/>
    </w:pPr>
    <w:rPr>
      <w:sz w:val="24"/>
      <w:szCs w:val="24"/>
      <w:u w:val="single"/>
      <w:lang w:eastAsia="ar-SA"/>
    </w:rPr>
  </w:style>
  <w:style w:type="paragraph" w:customStyle="1" w:styleId="Sa">
    <w:name w:val="S_Титульный"/>
    <w:basedOn w:val="aff3"/>
    <w:rsid w:val="00E019CB"/>
    <w:pPr>
      <w:ind w:firstLine="0"/>
    </w:pPr>
  </w:style>
  <w:style w:type="paragraph" w:styleId="32">
    <w:name w:val="toc 3"/>
    <w:basedOn w:val="a0"/>
    <w:next w:val="a0"/>
    <w:uiPriority w:val="39"/>
    <w:rsid w:val="00E019CB"/>
    <w:pPr>
      <w:tabs>
        <w:tab w:val="left" w:pos="3780"/>
        <w:tab w:val="right" w:leader="dot" w:pos="11340"/>
      </w:tabs>
      <w:suppressAutoHyphens/>
      <w:spacing w:line="360" w:lineRule="auto"/>
      <w:ind w:left="1620" w:firstLine="0"/>
    </w:pPr>
    <w:rPr>
      <w:sz w:val="24"/>
      <w:szCs w:val="24"/>
      <w:lang w:eastAsia="ar-SA"/>
    </w:rPr>
  </w:style>
  <w:style w:type="paragraph" w:customStyle="1" w:styleId="xl22">
    <w:name w:val="xl22"/>
    <w:basedOn w:val="a0"/>
    <w:rsid w:val="00E019CB"/>
    <w:pPr>
      <w:suppressAutoHyphens/>
      <w:spacing w:before="100" w:after="100" w:line="360" w:lineRule="auto"/>
      <w:jc w:val="center"/>
    </w:pPr>
    <w:rPr>
      <w:rFonts w:ascii="Times New Roman CYR" w:hAnsi="Times New Roman CYR" w:cs="Times New Roman CYR"/>
      <w:sz w:val="24"/>
      <w:szCs w:val="24"/>
      <w:lang w:eastAsia="ar-SA"/>
    </w:rPr>
  </w:style>
  <w:style w:type="paragraph" w:customStyle="1" w:styleId="1f5">
    <w:name w:val="Цитата1"/>
    <w:basedOn w:val="a0"/>
    <w:rsid w:val="00E019CB"/>
    <w:pPr>
      <w:suppressAutoHyphens/>
      <w:spacing w:line="360" w:lineRule="auto"/>
      <w:ind w:left="360" w:right="-8"/>
    </w:pPr>
    <w:rPr>
      <w:bCs/>
      <w:lang w:eastAsia="ar-SA"/>
    </w:rPr>
  </w:style>
  <w:style w:type="paragraph" w:customStyle="1" w:styleId="210">
    <w:name w:val="Основной текст 21"/>
    <w:basedOn w:val="a0"/>
    <w:rsid w:val="00E019CB"/>
    <w:pPr>
      <w:suppressAutoHyphens/>
      <w:spacing w:line="360" w:lineRule="auto"/>
      <w:jc w:val="center"/>
    </w:pPr>
    <w:rPr>
      <w:b/>
      <w:bCs/>
      <w:caps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E019CB"/>
    <w:pPr>
      <w:suppressAutoHyphens/>
      <w:spacing w:line="360" w:lineRule="auto"/>
      <w:ind w:left="360"/>
      <w:jc w:val="center"/>
    </w:pPr>
    <w:rPr>
      <w:b/>
      <w:bCs/>
      <w:caps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link w:val="BodyTextIndent3"/>
    <w:rsid w:val="00E019CB"/>
    <w:pPr>
      <w:suppressAutoHyphens/>
      <w:spacing w:line="360" w:lineRule="auto"/>
      <w:ind w:firstLine="540"/>
    </w:pPr>
    <w:rPr>
      <w:lang w:eastAsia="ar-SA"/>
    </w:rPr>
  </w:style>
  <w:style w:type="paragraph" w:customStyle="1" w:styleId="aff4">
    <w:name w:val="Îáû÷íûé"/>
    <w:rsid w:val="00E019CB"/>
    <w:pPr>
      <w:suppressAutoHyphens/>
    </w:pPr>
    <w:rPr>
      <w:lang w:val="en-US" w:eastAsia="ar-SA"/>
    </w:rPr>
  </w:style>
  <w:style w:type="paragraph" w:customStyle="1" w:styleId="ConsNonformat">
    <w:name w:val="ConsNonformat"/>
    <w:rsid w:val="00E019CB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ff5">
    <w:name w:val="Заглавие раздела"/>
    <w:basedOn w:val="20"/>
    <w:rsid w:val="00E019CB"/>
    <w:pPr>
      <w:keepNext w:val="0"/>
      <w:tabs>
        <w:tab w:val="left" w:pos="2344"/>
        <w:tab w:val="left" w:pos="3578"/>
      </w:tabs>
      <w:suppressAutoHyphens/>
      <w:spacing w:before="0" w:after="240" w:line="360" w:lineRule="auto"/>
      <w:ind w:left="1789" w:hanging="360"/>
    </w:pPr>
    <w:rPr>
      <w:b/>
      <w:i/>
      <w:iCs/>
      <w:sz w:val="24"/>
      <w:szCs w:val="24"/>
      <w:lang w:eastAsia="ar-SA"/>
    </w:rPr>
  </w:style>
  <w:style w:type="paragraph" w:customStyle="1" w:styleId="311">
    <w:name w:val="Основной текст 31"/>
    <w:basedOn w:val="a0"/>
    <w:rsid w:val="00E019CB"/>
    <w:pPr>
      <w:suppressAutoHyphens/>
      <w:spacing w:after="120" w:line="360" w:lineRule="auto"/>
    </w:pPr>
    <w:rPr>
      <w:sz w:val="16"/>
      <w:szCs w:val="16"/>
      <w:lang w:eastAsia="ar-SA"/>
    </w:rPr>
  </w:style>
  <w:style w:type="paragraph" w:customStyle="1" w:styleId="1f6">
    <w:name w:val="Заголовок_1 Знак"/>
    <w:basedOn w:val="a0"/>
    <w:rsid w:val="00E019CB"/>
    <w:pPr>
      <w:suppressAutoHyphens/>
      <w:spacing w:line="360" w:lineRule="auto"/>
      <w:jc w:val="center"/>
    </w:pPr>
    <w:rPr>
      <w:b/>
      <w:caps/>
      <w:sz w:val="24"/>
      <w:szCs w:val="24"/>
      <w:lang w:eastAsia="ar-SA"/>
    </w:rPr>
  </w:style>
  <w:style w:type="paragraph" w:styleId="aff6">
    <w:name w:val="Title"/>
    <w:basedOn w:val="S20"/>
    <w:next w:val="af1"/>
    <w:link w:val="aff7"/>
    <w:uiPriority w:val="10"/>
    <w:qFormat/>
    <w:rsid w:val="00E019CB"/>
    <w:pPr>
      <w:keepNext/>
      <w:keepLines/>
      <w:suppressLineNumbers/>
      <w:tabs>
        <w:tab w:val="clear" w:pos="360"/>
      </w:tabs>
      <w:spacing w:line="240" w:lineRule="auto"/>
      <w:ind w:firstLine="0"/>
      <w:jc w:val="center"/>
    </w:pPr>
    <w:rPr>
      <w:sz w:val="28"/>
    </w:rPr>
  </w:style>
  <w:style w:type="character" w:customStyle="1" w:styleId="aff7">
    <w:name w:val="Название Знак"/>
    <w:basedOn w:val="a1"/>
    <w:link w:val="aff6"/>
    <w:uiPriority w:val="10"/>
    <w:locked/>
    <w:rsid w:val="00E019CB"/>
    <w:rPr>
      <w:rFonts w:cs="Times New Roman"/>
      <w:b/>
      <w:sz w:val="24"/>
      <w:szCs w:val="24"/>
      <w:lang w:eastAsia="ar-SA" w:bidi="ar-SA"/>
    </w:rPr>
  </w:style>
  <w:style w:type="paragraph" w:customStyle="1" w:styleId="aff8">
    <w:name w:val="Неразрывный основной текст"/>
    <w:basedOn w:val="aa"/>
    <w:rsid w:val="00E019CB"/>
    <w:pPr>
      <w:keepNext/>
      <w:suppressAutoHyphens/>
      <w:spacing w:after="240" w:line="240" w:lineRule="atLeast"/>
      <w:ind w:left="108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9">
    <w:name w:val="Рисунок"/>
    <w:basedOn w:val="a0"/>
    <w:next w:val="1f7"/>
    <w:rsid w:val="00E019CB"/>
    <w:pPr>
      <w:keepNext/>
      <w:suppressAutoHyphens/>
      <w:spacing w:line="360" w:lineRule="auto"/>
      <w:ind w:left="108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7">
    <w:name w:val="Название объекта1"/>
    <w:basedOn w:val="a0"/>
    <w:next w:val="a0"/>
    <w:rsid w:val="00E019CB"/>
    <w:pPr>
      <w:suppressAutoHyphens/>
      <w:spacing w:line="360" w:lineRule="auto"/>
    </w:pPr>
    <w:rPr>
      <w:b/>
      <w:bCs/>
      <w:sz w:val="20"/>
      <w:szCs w:val="20"/>
      <w:lang w:eastAsia="ar-SA"/>
    </w:rPr>
  </w:style>
  <w:style w:type="paragraph" w:customStyle="1" w:styleId="affa">
    <w:name w:val="Название части"/>
    <w:basedOn w:val="a0"/>
    <w:rsid w:val="00E019CB"/>
    <w:pPr>
      <w:shd w:val="clear" w:color="auto" w:fill="000000"/>
      <w:suppressAutoHyphens/>
      <w:spacing w:line="360" w:lineRule="exact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b">
    <w:name w:val="Подзаголовок главы"/>
    <w:basedOn w:val="af1"/>
    <w:rsid w:val="00E019CB"/>
    <w:pPr>
      <w:suppressAutoHyphens/>
      <w:spacing w:before="0" w:after="0"/>
      <w:ind w:hanging="2"/>
      <w:outlineLvl w:val="9"/>
    </w:pPr>
    <w:rPr>
      <w:sz w:val="24"/>
      <w:lang w:eastAsia="ar-SA"/>
    </w:rPr>
  </w:style>
  <w:style w:type="paragraph" w:customStyle="1" w:styleId="affc">
    <w:name w:val="Название предприятия"/>
    <w:basedOn w:val="a0"/>
    <w:rsid w:val="00E019CB"/>
    <w:pPr>
      <w:keepNext/>
      <w:keepLines/>
      <w:suppressAutoHyphens/>
      <w:spacing w:line="220" w:lineRule="atLeast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affd">
    <w:name w:val="Текст таблицы"/>
    <w:basedOn w:val="a0"/>
    <w:rsid w:val="00E019CB"/>
    <w:pPr>
      <w:suppressAutoHyphens/>
      <w:spacing w:before="60" w:line="360" w:lineRule="auto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e">
    <w:name w:val="Подчеркнутый"/>
    <w:basedOn w:val="a0"/>
    <w:rsid w:val="00E019CB"/>
    <w:pPr>
      <w:suppressAutoHyphens/>
      <w:spacing w:line="360" w:lineRule="auto"/>
    </w:pPr>
    <w:rPr>
      <w:sz w:val="24"/>
      <w:szCs w:val="24"/>
      <w:u w:val="single"/>
      <w:lang w:eastAsia="ar-SA"/>
    </w:rPr>
  </w:style>
  <w:style w:type="paragraph" w:customStyle="1" w:styleId="afff">
    <w:name w:val="Название документа"/>
    <w:basedOn w:val="a0"/>
    <w:rsid w:val="00E019CB"/>
    <w:pPr>
      <w:keepNext/>
      <w:keepLines/>
      <w:pBdr>
        <w:top w:val="single" w:sz="40" w:space="31" w:color="000000"/>
      </w:pBdr>
      <w:tabs>
        <w:tab w:val="left" w:pos="0"/>
      </w:tabs>
      <w:suppressAutoHyphens/>
      <w:spacing w:before="240" w:after="500" w:line="640" w:lineRule="exact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0">
    <w:name w:val="Нижний колонтитул (четный)"/>
    <w:basedOn w:val="ae"/>
    <w:rsid w:val="00E019CB"/>
    <w:pPr>
      <w:keepLines/>
      <w:pBdr>
        <w:top w:val="single" w:sz="4" w:space="2" w:color="000000"/>
      </w:pBdr>
      <w:tabs>
        <w:tab w:val="center" w:pos="5400"/>
        <w:tab w:val="right" w:pos="9720"/>
      </w:tabs>
      <w:suppressAutoHyphens/>
      <w:spacing w:before="600" w:line="190" w:lineRule="atLeast"/>
      <w:ind w:left="1080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1">
    <w:name w:val="Нижний колонтитул (первый)"/>
    <w:basedOn w:val="ae"/>
    <w:rsid w:val="00E019CB"/>
    <w:pPr>
      <w:keepLines/>
      <w:pBdr>
        <w:top w:val="single" w:sz="4" w:space="2" w:color="000000"/>
      </w:pBdr>
      <w:tabs>
        <w:tab w:val="center" w:pos="5400"/>
        <w:tab w:val="right" w:pos="9720"/>
      </w:tabs>
      <w:suppressAutoHyphens/>
      <w:spacing w:before="600" w:line="190" w:lineRule="atLeast"/>
      <w:ind w:left="1080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2">
    <w:name w:val="Нижний колонтитул (нечетный)"/>
    <w:basedOn w:val="ae"/>
    <w:rsid w:val="00E019CB"/>
    <w:pPr>
      <w:keepLines/>
      <w:pBdr>
        <w:top w:val="single" w:sz="4" w:space="2" w:color="000000"/>
      </w:pBdr>
      <w:tabs>
        <w:tab w:val="center" w:pos="5400"/>
        <w:tab w:val="right" w:pos="9720"/>
      </w:tabs>
      <w:suppressAutoHyphens/>
      <w:spacing w:before="600" w:line="190" w:lineRule="atLeast"/>
      <w:ind w:left="1080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212">
    <w:name w:val="Список 21"/>
    <w:basedOn w:val="aff0"/>
    <w:rsid w:val="00E019CB"/>
    <w:pPr>
      <w:ind w:left="1800"/>
    </w:pPr>
  </w:style>
  <w:style w:type="paragraph" w:customStyle="1" w:styleId="312">
    <w:name w:val="Список 31"/>
    <w:basedOn w:val="aff0"/>
    <w:rsid w:val="00E019CB"/>
    <w:pPr>
      <w:ind w:left="2160"/>
    </w:pPr>
  </w:style>
  <w:style w:type="paragraph" w:customStyle="1" w:styleId="41">
    <w:name w:val="Список 41"/>
    <w:basedOn w:val="aff0"/>
    <w:rsid w:val="00E019CB"/>
    <w:pPr>
      <w:ind w:left="2520"/>
    </w:pPr>
  </w:style>
  <w:style w:type="paragraph" w:customStyle="1" w:styleId="51">
    <w:name w:val="Список 51"/>
    <w:basedOn w:val="aff0"/>
    <w:rsid w:val="00E019CB"/>
    <w:pPr>
      <w:ind w:left="2880"/>
    </w:pPr>
  </w:style>
  <w:style w:type="paragraph" w:customStyle="1" w:styleId="213">
    <w:name w:val="Маркированный список 21"/>
    <w:basedOn w:val="a0"/>
    <w:rsid w:val="00E019CB"/>
    <w:pPr>
      <w:tabs>
        <w:tab w:val="left" w:pos="2352"/>
      </w:tabs>
      <w:suppressAutoHyphens/>
      <w:spacing w:after="240" w:line="240" w:lineRule="atLeast"/>
      <w:ind w:left="1800" w:hanging="552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313">
    <w:name w:val="Маркированный список 31"/>
    <w:basedOn w:val="a0"/>
    <w:rsid w:val="00E019CB"/>
    <w:pPr>
      <w:tabs>
        <w:tab w:val="left" w:pos="2712"/>
      </w:tabs>
      <w:suppressAutoHyphens/>
      <w:spacing w:after="240" w:line="240" w:lineRule="atLeast"/>
      <w:ind w:left="2160" w:hanging="552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410">
    <w:name w:val="Маркированный список 41"/>
    <w:basedOn w:val="a0"/>
    <w:rsid w:val="00E019CB"/>
    <w:pPr>
      <w:tabs>
        <w:tab w:val="left" w:pos="3072"/>
      </w:tabs>
      <w:suppressAutoHyphens/>
      <w:spacing w:after="240" w:line="240" w:lineRule="atLeast"/>
      <w:ind w:left="2520" w:hanging="552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510">
    <w:name w:val="Маркированный список 51"/>
    <w:basedOn w:val="a0"/>
    <w:rsid w:val="00E019CB"/>
    <w:pPr>
      <w:tabs>
        <w:tab w:val="left" w:pos="3432"/>
      </w:tabs>
      <w:suppressAutoHyphens/>
      <w:spacing w:after="240" w:line="240" w:lineRule="atLeast"/>
      <w:ind w:left="2880" w:hanging="552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8">
    <w:name w:val="Продолжение списка1"/>
    <w:basedOn w:val="aff0"/>
    <w:rsid w:val="00E019CB"/>
    <w:pPr>
      <w:tabs>
        <w:tab w:val="num" w:pos="0"/>
      </w:tabs>
      <w:ind w:firstLine="0"/>
    </w:pPr>
  </w:style>
  <w:style w:type="paragraph" w:customStyle="1" w:styleId="214">
    <w:name w:val="Продолжение списка 21"/>
    <w:basedOn w:val="1f8"/>
    <w:rsid w:val="00E019CB"/>
    <w:pPr>
      <w:ind w:left="2160"/>
    </w:pPr>
  </w:style>
  <w:style w:type="paragraph" w:customStyle="1" w:styleId="314">
    <w:name w:val="Продолжение списка 31"/>
    <w:basedOn w:val="1f8"/>
    <w:rsid w:val="00E019CB"/>
    <w:pPr>
      <w:ind w:left="2520"/>
    </w:pPr>
  </w:style>
  <w:style w:type="paragraph" w:customStyle="1" w:styleId="411">
    <w:name w:val="Продолжение списка 41"/>
    <w:basedOn w:val="1f8"/>
    <w:rsid w:val="00E019CB"/>
    <w:pPr>
      <w:ind w:left="2880"/>
    </w:pPr>
  </w:style>
  <w:style w:type="paragraph" w:customStyle="1" w:styleId="511">
    <w:name w:val="Продолжение списка 51"/>
    <w:basedOn w:val="1f8"/>
    <w:rsid w:val="00E019CB"/>
    <w:pPr>
      <w:ind w:left="3240"/>
    </w:pPr>
  </w:style>
  <w:style w:type="paragraph" w:customStyle="1" w:styleId="1f9">
    <w:name w:val="Нумерованный список1"/>
    <w:basedOn w:val="a0"/>
    <w:rsid w:val="00E019CB"/>
    <w:pPr>
      <w:suppressAutoHyphens/>
      <w:spacing w:before="100" w:after="100" w:line="360" w:lineRule="auto"/>
    </w:pPr>
    <w:rPr>
      <w:lang w:eastAsia="ar-SA"/>
    </w:rPr>
  </w:style>
  <w:style w:type="paragraph" w:customStyle="1" w:styleId="215">
    <w:name w:val="Нумерованный список 21"/>
    <w:basedOn w:val="1f9"/>
    <w:rsid w:val="00E019CB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9"/>
    <w:rsid w:val="00E019CB"/>
    <w:pPr>
      <w:tabs>
        <w:tab w:val="left" w:pos="288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2">
    <w:name w:val="Нумерованный список 41"/>
    <w:basedOn w:val="1f9"/>
    <w:rsid w:val="00E019CB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2">
    <w:name w:val="Нумерованный список 51"/>
    <w:basedOn w:val="1f9"/>
    <w:rsid w:val="00E019CB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a">
    <w:name w:val="Обычный отступ1"/>
    <w:basedOn w:val="a0"/>
    <w:rsid w:val="00E019CB"/>
    <w:pPr>
      <w:suppressAutoHyphens/>
      <w:spacing w:line="360" w:lineRule="auto"/>
      <w:ind w:left="144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3">
    <w:name w:val="Подзаголовок части"/>
    <w:basedOn w:val="a0"/>
    <w:next w:val="aa"/>
    <w:rsid w:val="00E019CB"/>
    <w:pPr>
      <w:keepNext/>
      <w:suppressAutoHyphens/>
      <w:spacing w:before="360" w:after="120" w:line="360" w:lineRule="auto"/>
      <w:ind w:left="1080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4">
    <w:name w:val="Обратный адрес"/>
    <w:basedOn w:val="a0"/>
    <w:rsid w:val="00E019CB"/>
    <w:pPr>
      <w:keepLines/>
      <w:tabs>
        <w:tab w:val="left" w:pos="2160"/>
      </w:tabs>
      <w:suppressAutoHyphens/>
      <w:spacing w:line="160" w:lineRule="atLeast"/>
    </w:pPr>
    <w:rPr>
      <w:rFonts w:ascii="Arial" w:hAnsi="Arial" w:cs="Arial"/>
      <w:sz w:val="14"/>
      <w:szCs w:val="14"/>
      <w:lang w:eastAsia="ar-SA"/>
    </w:rPr>
  </w:style>
  <w:style w:type="paragraph" w:customStyle="1" w:styleId="afff5">
    <w:name w:val="Название раздела"/>
    <w:basedOn w:val="a0"/>
    <w:next w:val="aa"/>
    <w:rsid w:val="00E019CB"/>
    <w:pPr>
      <w:pBdr>
        <w:bottom w:val="single" w:sz="4" w:space="2" w:color="000000"/>
      </w:pBdr>
      <w:suppressAutoHyphens/>
      <w:spacing w:before="360" w:after="960" w:line="360" w:lineRule="auto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6">
    <w:name w:val="Подзаголовок титульного листа"/>
    <w:basedOn w:val="a0"/>
    <w:next w:val="aa"/>
    <w:rsid w:val="00E019CB"/>
    <w:pPr>
      <w:pBdr>
        <w:top w:val="single" w:sz="4" w:space="24" w:color="000000"/>
      </w:pBdr>
      <w:suppressAutoHyphens/>
      <w:spacing w:line="480" w:lineRule="atLeast"/>
      <w:ind w:left="835" w:right="835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26">
    <w:name w:val="envelope return"/>
    <w:basedOn w:val="a0"/>
    <w:uiPriority w:val="99"/>
    <w:semiHidden/>
    <w:rsid w:val="00E019CB"/>
    <w:pPr>
      <w:suppressAutoHyphens/>
      <w:spacing w:line="360" w:lineRule="auto"/>
      <w:ind w:left="1080"/>
    </w:pPr>
    <w:rPr>
      <w:rFonts w:ascii="Arial" w:hAnsi="Arial" w:cs="Arial"/>
      <w:spacing w:val="-5"/>
      <w:sz w:val="20"/>
      <w:szCs w:val="20"/>
      <w:lang w:eastAsia="ar-SA"/>
    </w:rPr>
  </w:style>
  <w:style w:type="paragraph" w:styleId="afff7">
    <w:name w:val="Normal (Web)"/>
    <w:basedOn w:val="a0"/>
    <w:link w:val="27"/>
    <w:uiPriority w:val="99"/>
    <w:rsid w:val="00E019CB"/>
    <w:pPr>
      <w:suppressAutoHyphens/>
      <w:spacing w:line="360" w:lineRule="auto"/>
      <w:ind w:left="1080"/>
    </w:pPr>
    <w:rPr>
      <w:spacing w:val="-5"/>
      <w:lang w:eastAsia="ar-SA"/>
    </w:rPr>
  </w:style>
  <w:style w:type="paragraph" w:styleId="afff8">
    <w:name w:val="Signature"/>
    <w:basedOn w:val="a0"/>
    <w:link w:val="afff9"/>
    <w:uiPriority w:val="99"/>
    <w:semiHidden/>
    <w:rsid w:val="00E019CB"/>
    <w:pPr>
      <w:suppressAutoHyphens/>
      <w:spacing w:line="360" w:lineRule="auto"/>
      <w:ind w:left="4252"/>
    </w:pPr>
    <w:rPr>
      <w:rFonts w:ascii="Arial" w:hAnsi="Arial" w:cs="Arial"/>
      <w:spacing w:val="-5"/>
      <w:sz w:val="20"/>
      <w:szCs w:val="20"/>
      <w:lang w:eastAsia="ar-SA"/>
    </w:rPr>
  </w:style>
  <w:style w:type="character" w:customStyle="1" w:styleId="afff9">
    <w:name w:val="Подпись Знак"/>
    <w:basedOn w:val="a1"/>
    <w:link w:val="afff8"/>
    <w:uiPriority w:val="99"/>
    <w:semiHidden/>
    <w:locked/>
    <w:rsid w:val="00E019CB"/>
    <w:rPr>
      <w:rFonts w:ascii="Arial" w:hAnsi="Arial" w:cs="Arial"/>
      <w:spacing w:val="-5"/>
      <w:lang w:eastAsia="ar-SA" w:bidi="ar-SA"/>
    </w:rPr>
  </w:style>
  <w:style w:type="paragraph" w:customStyle="1" w:styleId="1fb">
    <w:name w:val="Приветствие1"/>
    <w:basedOn w:val="a0"/>
    <w:next w:val="a0"/>
    <w:rsid w:val="00E019CB"/>
    <w:pPr>
      <w:suppressAutoHyphens/>
      <w:spacing w:line="360" w:lineRule="auto"/>
      <w:ind w:left="108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c">
    <w:name w:val="Прощание1"/>
    <w:basedOn w:val="a0"/>
    <w:rsid w:val="00E019CB"/>
    <w:pPr>
      <w:suppressAutoHyphens/>
      <w:spacing w:line="360" w:lineRule="auto"/>
      <w:ind w:left="4252"/>
    </w:pPr>
    <w:rPr>
      <w:rFonts w:ascii="Arial" w:hAnsi="Arial" w:cs="Arial"/>
      <w:spacing w:val="-5"/>
      <w:sz w:val="20"/>
      <w:szCs w:val="20"/>
      <w:lang w:eastAsia="ar-SA"/>
    </w:rPr>
  </w:style>
  <w:style w:type="paragraph" w:styleId="HTML7">
    <w:name w:val="HTML Preformatted"/>
    <w:basedOn w:val="a0"/>
    <w:link w:val="HTML8"/>
    <w:uiPriority w:val="99"/>
    <w:rsid w:val="00E019CB"/>
    <w:pPr>
      <w:suppressAutoHyphens/>
      <w:spacing w:line="360" w:lineRule="auto"/>
      <w:ind w:left="1080"/>
    </w:pPr>
    <w:rPr>
      <w:rFonts w:ascii="Courier New" w:hAnsi="Courier New" w:cs="Courier New"/>
      <w:spacing w:val="-5"/>
      <w:sz w:val="20"/>
      <w:szCs w:val="20"/>
      <w:lang w:eastAsia="ar-SA"/>
    </w:rPr>
  </w:style>
  <w:style w:type="character" w:customStyle="1" w:styleId="HTML8">
    <w:name w:val="Стандартный HTML Знак"/>
    <w:basedOn w:val="a1"/>
    <w:link w:val="HTML7"/>
    <w:uiPriority w:val="99"/>
    <w:locked/>
    <w:rsid w:val="00E019CB"/>
    <w:rPr>
      <w:rFonts w:ascii="Courier New" w:hAnsi="Courier New" w:cs="Courier New"/>
      <w:spacing w:val="-5"/>
      <w:lang w:eastAsia="ar-SA" w:bidi="ar-SA"/>
    </w:rPr>
  </w:style>
  <w:style w:type="paragraph" w:customStyle="1" w:styleId="1fd">
    <w:name w:val="Текст1"/>
    <w:basedOn w:val="a0"/>
    <w:rsid w:val="00E019CB"/>
    <w:pPr>
      <w:suppressAutoHyphens/>
      <w:spacing w:line="360" w:lineRule="auto"/>
      <w:ind w:left="1080"/>
    </w:pPr>
    <w:rPr>
      <w:rFonts w:ascii="Courier New" w:hAnsi="Courier New" w:cs="Courier New"/>
      <w:spacing w:val="-5"/>
      <w:sz w:val="20"/>
      <w:szCs w:val="20"/>
      <w:lang w:eastAsia="ar-SA"/>
    </w:rPr>
  </w:style>
  <w:style w:type="paragraph" w:styleId="afffa">
    <w:name w:val="E-mail Signature"/>
    <w:basedOn w:val="a0"/>
    <w:link w:val="afffb"/>
    <w:uiPriority w:val="99"/>
    <w:rsid w:val="00E019CB"/>
    <w:pPr>
      <w:suppressAutoHyphens/>
      <w:spacing w:line="360" w:lineRule="auto"/>
      <w:ind w:left="1080"/>
    </w:pPr>
    <w:rPr>
      <w:rFonts w:ascii="Arial" w:hAnsi="Arial" w:cs="Arial"/>
      <w:spacing w:val="-5"/>
      <w:sz w:val="20"/>
      <w:szCs w:val="20"/>
      <w:lang w:eastAsia="ar-SA"/>
    </w:rPr>
  </w:style>
  <w:style w:type="character" w:customStyle="1" w:styleId="afffb">
    <w:name w:val="Электронная подпись Знак"/>
    <w:basedOn w:val="a1"/>
    <w:link w:val="afffa"/>
    <w:uiPriority w:val="99"/>
    <w:locked/>
    <w:rsid w:val="00E019CB"/>
    <w:rPr>
      <w:rFonts w:ascii="Arial" w:hAnsi="Arial" w:cs="Arial"/>
      <w:spacing w:val="-5"/>
      <w:lang w:eastAsia="ar-SA" w:bidi="ar-SA"/>
    </w:rPr>
  </w:style>
  <w:style w:type="paragraph" w:customStyle="1" w:styleId="ConsTitle">
    <w:name w:val="ConsTitle"/>
    <w:rsid w:val="00E019CB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1fe">
    <w:name w:val="Стиль1"/>
    <w:basedOn w:val="a0"/>
    <w:rsid w:val="00E019CB"/>
    <w:pPr>
      <w:suppressAutoHyphens/>
      <w:spacing w:line="360" w:lineRule="auto"/>
      <w:ind w:firstLine="540"/>
      <w:jc w:val="center"/>
    </w:pPr>
    <w:rPr>
      <w:b/>
      <w:sz w:val="24"/>
      <w:szCs w:val="24"/>
      <w:lang w:eastAsia="ar-SA"/>
    </w:rPr>
  </w:style>
  <w:style w:type="paragraph" w:customStyle="1" w:styleId="28">
    <w:name w:val="Стиль2"/>
    <w:basedOn w:val="a0"/>
    <w:next w:val="1fe"/>
    <w:rsid w:val="00E019CB"/>
    <w:pPr>
      <w:suppressAutoHyphens/>
      <w:spacing w:line="360" w:lineRule="auto"/>
      <w:ind w:right="-8" w:firstLine="720"/>
      <w:jc w:val="center"/>
    </w:pPr>
    <w:rPr>
      <w:b/>
      <w:caps/>
      <w:sz w:val="24"/>
      <w:szCs w:val="24"/>
      <w:lang w:eastAsia="ar-SA"/>
    </w:rPr>
  </w:style>
  <w:style w:type="paragraph" w:customStyle="1" w:styleId="1ff">
    <w:name w:val="Текст примечания1"/>
    <w:basedOn w:val="a0"/>
    <w:rsid w:val="00E019CB"/>
    <w:pPr>
      <w:suppressAutoHyphens/>
      <w:spacing w:line="360" w:lineRule="auto"/>
      <w:ind w:firstLine="680"/>
    </w:pPr>
    <w:rPr>
      <w:sz w:val="20"/>
      <w:szCs w:val="20"/>
      <w:lang w:eastAsia="ar-SA"/>
    </w:rPr>
  </w:style>
  <w:style w:type="paragraph" w:styleId="afffc">
    <w:name w:val="annotation text"/>
    <w:basedOn w:val="a0"/>
    <w:link w:val="afffd"/>
    <w:uiPriority w:val="99"/>
    <w:semiHidden/>
    <w:unhideWhenUsed/>
    <w:rsid w:val="00E019CB"/>
    <w:rPr>
      <w:sz w:val="20"/>
      <w:szCs w:val="20"/>
    </w:rPr>
  </w:style>
  <w:style w:type="character" w:customStyle="1" w:styleId="afffd">
    <w:name w:val="Текст примечания Знак"/>
    <w:basedOn w:val="a1"/>
    <w:link w:val="afffc"/>
    <w:uiPriority w:val="99"/>
    <w:semiHidden/>
    <w:locked/>
    <w:rsid w:val="00E019CB"/>
    <w:rPr>
      <w:rFonts w:cs="Times New Roman"/>
    </w:rPr>
  </w:style>
  <w:style w:type="paragraph" w:styleId="afffe">
    <w:name w:val="annotation subject"/>
    <w:basedOn w:val="1ff"/>
    <w:next w:val="1ff"/>
    <w:link w:val="affff"/>
    <w:uiPriority w:val="99"/>
    <w:rsid w:val="00E019CB"/>
    <w:rPr>
      <w:b/>
      <w:bCs/>
    </w:rPr>
  </w:style>
  <w:style w:type="character" w:customStyle="1" w:styleId="affff">
    <w:name w:val="Тема примечания Знак"/>
    <w:basedOn w:val="afffd"/>
    <w:link w:val="afffe"/>
    <w:uiPriority w:val="99"/>
    <w:locked/>
    <w:rsid w:val="00E019CB"/>
    <w:rPr>
      <w:rFonts w:cs="Times New Roman"/>
      <w:b/>
      <w:bCs/>
      <w:lang w:eastAsia="ar-SA" w:bidi="ar-SA"/>
    </w:rPr>
  </w:style>
  <w:style w:type="paragraph" w:styleId="affff0">
    <w:name w:val="Balloon Text"/>
    <w:basedOn w:val="a0"/>
    <w:link w:val="affff1"/>
    <w:uiPriority w:val="99"/>
    <w:rsid w:val="00E019CB"/>
    <w:pPr>
      <w:suppressAutoHyphens/>
      <w:spacing w:line="360" w:lineRule="auto"/>
      <w:ind w:firstLine="680"/>
    </w:pPr>
    <w:rPr>
      <w:rFonts w:ascii="Tahoma" w:hAnsi="Tahoma" w:cs="Tahoma"/>
      <w:sz w:val="16"/>
      <w:szCs w:val="16"/>
      <w:lang w:eastAsia="ar-SA"/>
    </w:rPr>
  </w:style>
  <w:style w:type="character" w:customStyle="1" w:styleId="affff1">
    <w:name w:val="Текст выноски Знак"/>
    <w:basedOn w:val="a1"/>
    <w:link w:val="affff0"/>
    <w:uiPriority w:val="99"/>
    <w:locked/>
    <w:rsid w:val="00E019CB"/>
    <w:rPr>
      <w:rFonts w:ascii="Tahoma" w:hAnsi="Tahoma" w:cs="Tahoma"/>
      <w:sz w:val="16"/>
      <w:szCs w:val="16"/>
      <w:lang w:eastAsia="ar-SA" w:bidi="ar-SA"/>
    </w:rPr>
  </w:style>
  <w:style w:type="paragraph" w:customStyle="1" w:styleId="1ff0">
    <w:name w:val="Заголовок1"/>
    <w:basedOn w:val="a0"/>
    <w:rsid w:val="00E019CB"/>
    <w:pPr>
      <w:tabs>
        <w:tab w:val="left" w:pos="8460"/>
      </w:tabs>
      <w:suppressAutoHyphens/>
      <w:spacing w:line="360" w:lineRule="auto"/>
      <w:ind w:firstLine="540"/>
      <w:jc w:val="center"/>
    </w:pPr>
    <w:rPr>
      <w:caps/>
      <w:sz w:val="24"/>
      <w:szCs w:val="24"/>
      <w:lang w:eastAsia="ar-SA"/>
    </w:rPr>
  </w:style>
  <w:style w:type="paragraph" w:customStyle="1" w:styleId="1ff1">
    <w:name w:val="Схема документа1"/>
    <w:basedOn w:val="a0"/>
    <w:rsid w:val="00E019CB"/>
    <w:pPr>
      <w:shd w:val="clear" w:color="auto" w:fill="000080"/>
      <w:suppressAutoHyphens/>
      <w:spacing w:line="360" w:lineRule="auto"/>
    </w:pPr>
    <w:rPr>
      <w:rFonts w:ascii="Tahoma" w:hAnsi="Tahoma" w:cs="Tahoma"/>
      <w:lang w:eastAsia="ar-SA"/>
    </w:rPr>
  </w:style>
  <w:style w:type="paragraph" w:customStyle="1" w:styleId="affff2">
    <w:name w:val="База заголовка"/>
    <w:basedOn w:val="a0"/>
    <w:next w:val="aa"/>
    <w:rsid w:val="00E019CB"/>
    <w:pPr>
      <w:keepNext/>
      <w:keepLines/>
      <w:suppressAutoHyphens/>
      <w:spacing w:before="140" w:line="220" w:lineRule="atLeast"/>
      <w:ind w:left="1080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3">
    <w:name w:val="Цитаты"/>
    <w:basedOn w:val="a0"/>
    <w:rsid w:val="00E019CB"/>
    <w:pPr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spacing w:after="240" w:line="220" w:lineRule="atLeast"/>
      <w:ind w:left="1368" w:right="240"/>
    </w:pPr>
    <w:rPr>
      <w:rFonts w:ascii="Arial Narrow" w:hAnsi="Arial Narrow" w:cs="Arial Narrow"/>
      <w:spacing w:val="-5"/>
      <w:sz w:val="20"/>
      <w:szCs w:val="20"/>
      <w:lang w:eastAsia="ar-SA"/>
    </w:rPr>
  </w:style>
  <w:style w:type="paragraph" w:customStyle="1" w:styleId="affff4">
    <w:name w:val="Заголовок части"/>
    <w:basedOn w:val="a0"/>
    <w:rsid w:val="00E019CB"/>
    <w:pPr>
      <w:shd w:val="clear" w:color="auto" w:fill="000000"/>
      <w:suppressAutoHyphens/>
      <w:spacing w:line="660" w:lineRule="exact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5">
    <w:name w:val="Заголовок главы"/>
    <w:basedOn w:val="a0"/>
    <w:rsid w:val="00E019CB"/>
    <w:pPr>
      <w:suppressAutoHyphens/>
      <w:spacing w:line="360" w:lineRule="auto"/>
      <w:jc w:val="center"/>
    </w:pPr>
    <w:rPr>
      <w:caps/>
      <w:sz w:val="24"/>
      <w:szCs w:val="24"/>
      <w:lang w:eastAsia="ar-SA"/>
    </w:rPr>
  </w:style>
  <w:style w:type="paragraph" w:customStyle="1" w:styleId="affff6">
    <w:name w:val="База сноски"/>
    <w:basedOn w:val="a0"/>
    <w:rsid w:val="00E019CB"/>
    <w:pPr>
      <w:keepLines/>
      <w:suppressAutoHyphens/>
      <w:spacing w:line="200" w:lineRule="atLeast"/>
      <w:ind w:left="1080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7">
    <w:name w:val="База верхнего колонтитула"/>
    <w:basedOn w:val="a0"/>
    <w:rsid w:val="00E019CB"/>
    <w:pPr>
      <w:keepLines/>
      <w:tabs>
        <w:tab w:val="center" w:pos="5400"/>
        <w:tab w:val="right" w:pos="9720"/>
      </w:tabs>
      <w:suppressAutoHyphens/>
      <w:spacing w:line="190" w:lineRule="atLeast"/>
      <w:ind w:left="1080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8">
    <w:name w:val="Верхний колонтитул (четный)"/>
    <w:basedOn w:val="a0"/>
    <w:rsid w:val="00E019CB"/>
    <w:pPr>
      <w:keepLines/>
      <w:pBdr>
        <w:bottom w:val="single" w:sz="4" w:space="1" w:color="000000"/>
      </w:pBdr>
      <w:tabs>
        <w:tab w:val="num" w:pos="0"/>
        <w:tab w:val="center" w:pos="5400"/>
        <w:tab w:val="right" w:pos="9720"/>
      </w:tabs>
      <w:suppressAutoHyphens/>
      <w:spacing w:after="600" w:line="190" w:lineRule="atLeast"/>
      <w:ind w:left="1080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9">
    <w:name w:val="Верхний колонтитул (первый)"/>
    <w:basedOn w:val="a0"/>
    <w:rsid w:val="00E019CB"/>
    <w:pPr>
      <w:keepLines/>
      <w:pBdr>
        <w:top w:val="single" w:sz="4" w:space="2" w:color="000000"/>
      </w:pBdr>
      <w:tabs>
        <w:tab w:val="center" w:pos="5400"/>
        <w:tab w:val="right" w:pos="9720"/>
      </w:tabs>
      <w:suppressAutoHyphens/>
      <w:spacing w:line="190" w:lineRule="atLeast"/>
      <w:ind w:left="1080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a">
    <w:name w:val="Верхний колонтитул (нечетный)"/>
    <w:basedOn w:val="a0"/>
    <w:rsid w:val="00E019CB"/>
    <w:pPr>
      <w:keepLines/>
      <w:pBdr>
        <w:bottom w:val="single" w:sz="4" w:space="1" w:color="000000"/>
      </w:pBdr>
      <w:tabs>
        <w:tab w:val="num" w:pos="0"/>
        <w:tab w:val="center" w:pos="5400"/>
        <w:tab w:val="right" w:pos="9720"/>
      </w:tabs>
      <w:suppressAutoHyphens/>
      <w:spacing w:after="600" w:line="190" w:lineRule="atLeast"/>
      <w:ind w:left="1080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b">
    <w:name w:val="База указателя"/>
    <w:basedOn w:val="a0"/>
    <w:rsid w:val="00E019CB"/>
    <w:pPr>
      <w:suppressAutoHyphens/>
      <w:spacing w:line="240" w:lineRule="atLeast"/>
      <w:ind w:left="360" w:hanging="360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affffc">
    <w:name w:val="Содержимое таблицы"/>
    <w:basedOn w:val="a0"/>
    <w:rsid w:val="00E019CB"/>
    <w:pPr>
      <w:suppressLineNumbers/>
      <w:suppressAutoHyphens/>
      <w:spacing w:line="360" w:lineRule="auto"/>
    </w:pPr>
    <w:rPr>
      <w:sz w:val="24"/>
      <w:szCs w:val="24"/>
      <w:lang w:eastAsia="ar-SA"/>
    </w:rPr>
  </w:style>
  <w:style w:type="paragraph" w:customStyle="1" w:styleId="affffd">
    <w:name w:val="Заголовок таблицы"/>
    <w:basedOn w:val="a0"/>
    <w:rsid w:val="00E019CB"/>
    <w:pPr>
      <w:suppressAutoHyphens/>
      <w:spacing w:before="60" w:line="360" w:lineRule="auto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customStyle="1" w:styleId="1ff2">
    <w:name w:val="Шапка1"/>
    <w:basedOn w:val="aa"/>
    <w:rsid w:val="00E019CB"/>
    <w:pPr>
      <w:keepLines/>
      <w:tabs>
        <w:tab w:val="left" w:pos="4680"/>
        <w:tab w:val="left" w:pos="5760"/>
      </w:tabs>
      <w:suppressAutoHyphens/>
      <w:spacing w:after="120" w:line="280" w:lineRule="exact"/>
      <w:ind w:left="1080" w:right="2160" w:hanging="1080"/>
    </w:pPr>
    <w:rPr>
      <w:rFonts w:ascii="Arial" w:hAnsi="Arial" w:cs="Arial"/>
      <w:sz w:val="22"/>
      <w:szCs w:val="22"/>
      <w:lang w:eastAsia="ar-SA"/>
    </w:rPr>
  </w:style>
  <w:style w:type="paragraph" w:customStyle="1" w:styleId="affffe">
    <w:name w:val="База оглавления"/>
    <w:basedOn w:val="a0"/>
    <w:rsid w:val="00E019CB"/>
    <w:pPr>
      <w:tabs>
        <w:tab w:val="right" w:leader="dot" w:pos="6480"/>
      </w:tabs>
      <w:suppressAutoHyphens/>
      <w:spacing w:after="240" w:line="240" w:lineRule="atLeast"/>
    </w:pPr>
    <w:rPr>
      <w:rFonts w:ascii="Arial" w:hAnsi="Arial" w:cs="Arial"/>
      <w:spacing w:val="-5"/>
      <w:sz w:val="20"/>
      <w:szCs w:val="20"/>
      <w:lang w:eastAsia="ar-SA"/>
    </w:rPr>
  </w:style>
  <w:style w:type="paragraph" w:styleId="HTML9">
    <w:name w:val="HTML Address"/>
    <w:basedOn w:val="a0"/>
    <w:link w:val="HTMLa"/>
    <w:uiPriority w:val="99"/>
    <w:rsid w:val="00E019CB"/>
    <w:pPr>
      <w:suppressAutoHyphens/>
      <w:spacing w:line="360" w:lineRule="auto"/>
      <w:ind w:left="1080"/>
    </w:pPr>
    <w:rPr>
      <w:rFonts w:ascii="Arial" w:hAnsi="Arial" w:cs="Arial"/>
      <w:i/>
      <w:iCs/>
      <w:spacing w:val="-5"/>
      <w:sz w:val="20"/>
      <w:szCs w:val="20"/>
      <w:lang w:eastAsia="ar-SA"/>
    </w:rPr>
  </w:style>
  <w:style w:type="character" w:customStyle="1" w:styleId="HTMLa">
    <w:name w:val="Адрес HTML Знак"/>
    <w:basedOn w:val="a1"/>
    <w:link w:val="HTML9"/>
    <w:uiPriority w:val="99"/>
    <w:locked/>
    <w:rsid w:val="00E019CB"/>
    <w:rPr>
      <w:rFonts w:ascii="Arial" w:hAnsi="Arial" w:cs="Arial"/>
      <w:i/>
      <w:iCs/>
      <w:spacing w:val="-5"/>
      <w:lang w:eastAsia="ar-SA" w:bidi="ar-SA"/>
    </w:rPr>
  </w:style>
  <w:style w:type="paragraph" w:styleId="afffff">
    <w:name w:val="envelope address"/>
    <w:basedOn w:val="a0"/>
    <w:uiPriority w:val="99"/>
    <w:semiHidden/>
    <w:rsid w:val="00E019CB"/>
    <w:pPr>
      <w:suppressAutoHyphens/>
      <w:spacing w:line="360" w:lineRule="auto"/>
      <w:ind w:left="2880"/>
    </w:pPr>
    <w:rPr>
      <w:rFonts w:ascii="Arial" w:hAnsi="Arial" w:cs="Arial"/>
      <w:spacing w:val="-5"/>
      <w:lang w:eastAsia="ar-SA"/>
    </w:rPr>
  </w:style>
  <w:style w:type="paragraph" w:customStyle="1" w:styleId="1ff3">
    <w:name w:val="Дата1"/>
    <w:basedOn w:val="a0"/>
    <w:next w:val="a0"/>
    <w:rsid w:val="00E019CB"/>
    <w:pPr>
      <w:suppressAutoHyphens/>
      <w:spacing w:line="360" w:lineRule="auto"/>
      <w:ind w:left="108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4">
    <w:name w:val="Заголовок записки1"/>
    <w:basedOn w:val="a0"/>
    <w:next w:val="a0"/>
    <w:rsid w:val="00E019CB"/>
    <w:pPr>
      <w:suppressAutoHyphens/>
      <w:spacing w:line="360" w:lineRule="auto"/>
      <w:ind w:left="108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5">
    <w:name w:val="Красная строка1"/>
    <w:basedOn w:val="aa"/>
    <w:rsid w:val="00E019CB"/>
    <w:pPr>
      <w:suppressAutoHyphens/>
      <w:spacing w:after="120" w:line="360" w:lineRule="auto"/>
      <w:ind w:left="1080" w:firstLine="21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16">
    <w:name w:val="Красная строка 21"/>
    <w:basedOn w:val="a8"/>
    <w:rsid w:val="00E019CB"/>
    <w:pPr>
      <w:suppressAutoHyphens/>
      <w:spacing w:after="120" w:line="360" w:lineRule="auto"/>
      <w:ind w:left="283" w:firstLine="210"/>
      <w:jc w:val="left"/>
    </w:pPr>
    <w:rPr>
      <w:rFonts w:ascii="Arial" w:hAnsi="Arial" w:cs="Arial"/>
      <w:spacing w:val="-5"/>
      <w:sz w:val="20"/>
      <w:szCs w:val="20"/>
      <w:lang w:eastAsia="ar-SA"/>
    </w:rPr>
  </w:style>
  <w:style w:type="paragraph" w:styleId="42">
    <w:name w:val="toc 4"/>
    <w:basedOn w:val="a0"/>
    <w:next w:val="a0"/>
    <w:uiPriority w:val="39"/>
    <w:semiHidden/>
    <w:rsid w:val="00E019CB"/>
    <w:pPr>
      <w:suppressAutoHyphens/>
      <w:spacing w:line="360" w:lineRule="auto"/>
      <w:ind w:left="840"/>
    </w:pPr>
    <w:rPr>
      <w:sz w:val="18"/>
      <w:szCs w:val="18"/>
      <w:lang w:eastAsia="ar-SA"/>
    </w:rPr>
  </w:style>
  <w:style w:type="paragraph" w:styleId="52">
    <w:name w:val="toc 5"/>
    <w:basedOn w:val="a0"/>
    <w:next w:val="a0"/>
    <w:uiPriority w:val="39"/>
    <w:semiHidden/>
    <w:rsid w:val="00E019CB"/>
    <w:pPr>
      <w:suppressAutoHyphens/>
      <w:spacing w:line="360" w:lineRule="auto"/>
      <w:ind w:left="1120"/>
    </w:pPr>
    <w:rPr>
      <w:sz w:val="18"/>
      <w:szCs w:val="18"/>
      <w:lang w:eastAsia="ar-SA"/>
    </w:rPr>
  </w:style>
  <w:style w:type="paragraph" w:styleId="61">
    <w:name w:val="toc 6"/>
    <w:basedOn w:val="a0"/>
    <w:next w:val="a0"/>
    <w:uiPriority w:val="39"/>
    <w:semiHidden/>
    <w:rsid w:val="00E019CB"/>
    <w:pPr>
      <w:suppressAutoHyphens/>
      <w:spacing w:line="360" w:lineRule="auto"/>
      <w:ind w:left="1400"/>
    </w:pPr>
    <w:rPr>
      <w:sz w:val="18"/>
      <w:szCs w:val="18"/>
      <w:lang w:eastAsia="ar-SA"/>
    </w:rPr>
  </w:style>
  <w:style w:type="paragraph" w:styleId="71">
    <w:name w:val="toc 7"/>
    <w:basedOn w:val="a0"/>
    <w:next w:val="a0"/>
    <w:uiPriority w:val="39"/>
    <w:semiHidden/>
    <w:rsid w:val="00E019CB"/>
    <w:pPr>
      <w:suppressAutoHyphens/>
      <w:spacing w:line="360" w:lineRule="auto"/>
      <w:ind w:left="1680"/>
    </w:pPr>
    <w:rPr>
      <w:sz w:val="18"/>
      <w:szCs w:val="18"/>
      <w:lang w:eastAsia="ar-SA"/>
    </w:rPr>
  </w:style>
  <w:style w:type="paragraph" w:styleId="81">
    <w:name w:val="toc 8"/>
    <w:basedOn w:val="a0"/>
    <w:next w:val="a0"/>
    <w:uiPriority w:val="39"/>
    <w:semiHidden/>
    <w:rsid w:val="00E019CB"/>
    <w:pPr>
      <w:suppressAutoHyphens/>
      <w:spacing w:line="360" w:lineRule="auto"/>
      <w:ind w:left="1960"/>
    </w:pPr>
    <w:rPr>
      <w:sz w:val="18"/>
      <w:szCs w:val="18"/>
      <w:lang w:eastAsia="ar-SA"/>
    </w:rPr>
  </w:style>
  <w:style w:type="paragraph" w:styleId="91">
    <w:name w:val="toc 9"/>
    <w:basedOn w:val="a0"/>
    <w:next w:val="a0"/>
    <w:uiPriority w:val="39"/>
    <w:semiHidden/>
    <w:rsid w:val="00E019CB"/>
    <w:pPr>
      <w:suppressAutoHyphens/>
      <w:spacing w:line="360" w:lineRule="auto"/>
      <w:ind w:left="2240"/>
    </w:pPr>
    <w:rPr>
      <w:sz w:val="18"/>
      <w:szCs w:val="18"/>
      <w:lang w:eastAsia="ar-SA"/>
    </w:rPr>
  </w:style>
  <w:style w:type="paragraph" w:styleId="afffff0">
    <w:name w:val="Block Text"/>
    <w:basedOn w:val="a0"/>
    <w:uiPriority w:val="99"/>
    <w:semiHidden/>
    <w:rsid w:val="00E019CB"/>
    <w:pPr>
      <w:spacing w:line="360" w:lineRule="auto"/>
      <w:ind w:left="360" w:right="-8"/>
    </w:pPr>
    <w:rPr>
      <w:bCs/>
    </w:rPr>
  </w:style>
  <w:style w:type="paragraph" w:styleId="afffff1">
    <w:name w:val="List Bullet"/>
    <w:basedOn w:val="1f3"/>
    <w:link w:val="afffff2"/>
    <w:autoRedefine/>
    <w:uiPriority w:val="99"/>
    <w:rsid w:val="00E019CB"/>
    <w:pPr>
      <w:tabs>
        <w:tab w:val="clear" w:pos="900"/>
        <w:tab w:val="clear" w:pos="3346"/>
      </w:tabs>
      <w:suppressAutoHyphens w:val="0"/>
      <w:ind w:left="2149" w:hanging="360"/>
    </w:pPr>
    <w:rPr>
      <w:lang w:eastAsia="ru-RU"/>
    </w:rPr>
  </w:style>
  <w:style w:type="paragraph" w:styleId="afffff3">
    <w:name w:val="List Number"/>
    <w:basedOn w:val="a0"/>
    <w:uiPriority w:val="99"/>
    <w:semiHidden/>
    <w:rsid w:val="00E019CB"/>
    <w:pPr>
      <w:spacing w:before="100" w:beforeAutospacing="1" w:after="100" w:afterAutospacing="1" w:line="360" w:lineRule="auto"/>
    </w:pPr>
  </w:style>
  <w:style w:type="paragraph" w:customStyle="1" w:styleId="afffff4">
    <w:name w:val="Таблица"/>
    <w:basedOn w:val="a0"/>
    <w:rsid w:val="00E019CB"/>
    <w:pPr>
      <w:suppressAutoHyphens/>
      <w:spacing w:line="240" w:lineRule="auto"/>
      <w:ind w:firstLine="0"/>
    </w:pPr>
    <w:rPr>
      <w:sz w:val="24"/>
      <w:szCs w:val="24"/>
      <w:lang w:eastAsia="ar-SA"/>
    </w:rPr>
  </w:style>
  <w:style w:type="paragraph" w:customStyle="1" w:styleId="afffff5">
    <w:name w:val="Статья"/>
    <w:basedOn w:val="a0"/>
    <w:rsid w:val="00E019CB"/>
    <w:pPr>
      <w:suppressAutoHyphens/>
      <w:spacing w:line="240" w:lineRule="auto"/>
      <w:ind w:firstLine="0"/>
    </w:pPr>
    <w:rPr>
      <w:sz w:val="24"/>
      <w:szCs w:val="24"/>
      <w:lang w:eastAsia="ar-SA"/>
    </w:rPr>
  </w:style>
  <w:style w:type="paragraph" w:customStyle="1" w:styleId="1ff6">
    <w:name w:val="текст 1"/>
    <w:basedOn w:val="a0"/>
    <w:next w:val="a0"/>
    <w:rsid w:val="00E019CB"/>
    <w:pPr>
      <w:suppressAutoHyphens/>
      <w:spacing w:line="240" w:lineRule="auto"/>
      <w:ind w:firstLine="540"/>
    </w:pPr>
    <w:rPr>
      <w:sz w:val="20"/>
      <w:szCs w:val="24"/>
      <w:lang w:eastAsia="ar-SA"/>
    </w:rPr>
  </w:style>
  <w:style w:type="paragraph" w:customStyle="1" w:styleId="afffff6">
    <w:name w:val="Заголовок таблици"/>
    <w:basedOn w:val="1ff6"/>
    <w:rsid w:val="00E019CB"/>
    <w:rPr>
      <w:sz w:val="22"/>
    </w:rPr>
  </w:style>
  <w:style w:type="paragraph" w:customStyle="1" w:styleId="afffff7">
    <w:name w:val="Номер таблици"/>
    <w:basedOn w:val="a0"/>
    <w:next w:val="a0"/>
    <w:rsid w:val="00E019CB"/>
    <w:pPr>
      <w:suppressAutoHyphens/>
      <w:spacing w:line="240" w:lineRule="auto"/>
      <w:ind w:firstLine="0"/>
      <w:jc w:val="right"/>
    </w:pPr>
    <w:rPr>
      <w:b/>
      <w:sz w:val="20"/>
      <w:szCs w:val="24"/>
      <w:lang w:eastAsia="ar-SA"/>
    </w:rPr>
  </w:style>
  <w:style w:type="paragraph" w:customStyle="1" w:styleId="afffff8">
    <w:name w:val="Приложение"/>
    <w:basedOn w:val="a0"/>
    <w:next w:val="a0"/>
    <w:rsid w:val="00E019CB"/>
    <w:pPr>
      <w:suppressAutoHyphens/>
      <w:spacing w:line="240" w:lineRule="auto"/>
      <w:ind w:firstLine="0"/>
      <w:jc w:val="right"/>
    </w:pPr>
    <w:rPr>
      <w:sz w:val="20"/>
      <w:szCs w:val="24"/>
      <w:lang w:eastAsia="ar-SA"/>
    </w:rPr>
  </w:style>
  <w:style w:type="paragraph" w:customStyle="1" w:styleId="afffff9">
    <w:name w:val="Обычный по таблице"/>
    <w:basedOn w:val="a0"/>
    <w:rsid w:val="00E019CB"/>
    <w:pPr>
      <w:suppressAutoHyphens/>
      <w:spacing w:line="240" w:lineRule="auto"/>
      <w:ind w:firstLine="0"/>
      <w:jc w:val="left"/>
    </w:pPr>
    <w:rPr>
      <w:sz w:val="24"/>
      <w:szCs w:val="24"/>
      <w:lang w:eastAsia="ar-SA"/>
    </w:rPr>
  </w:style>
  <w:style w:type="paragraph" w:customStyle="1" w:styleId="font5">
    <w:name w:val="font5"/>
    <w:basedOn w:val="a0"/>
    <w:rsid w:val="00E019CB"/>
    <w:pPr>
      <w:suppressAutoHyphens/>
      <w:spacing w:before="100" w:after="100" w:line="240" w:lineRule="auto"/>
      <w:ind w:firstLine="0"/>
      <w:jc w:val="left"/>
    </w:pPr>
    <w:rPr>
      <w:sz w:val="20"/>
      <w:szCs w:val="20"/>
      <w:lang w:eastAsia="ar-SA"/>
    </w:rPr>
  </w:style>
  <w:style w:type="paragraph" w:customStyle="1" w:styleId="font6">
    <w:name w:val="font6"/>
    <w:basedOn w:val="a0"/>
    <w:rsid w:val="00E019CB"/>
    <w:pPr>
      <w:suppressAutoHyphens/>
      <w:spacing w:before="100" w:after="100" w:line="240" w:lineRule="auto"/>
      <w:ind w:firstLine="0"/>
      <w:jc w:val="left"/>
    </w:pPr>
    <w:rPr>
      <w:b/>
      <w:bCs/>
      <w:sz w:val="22"/>
      <w:szCs w:val="22"/>
      <w:lang w:eastAsia="ar-SA"/>
    </w:rPr>
  </w:style>
  <w:style w:type="paragraph" w:customStyle="1" w:styleId="xl24">
    <w:name w:val="xl24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  <w:textAlignment w:val="center"/>
    </w:pPr>
    <w:rPr>
      <w:sz w:val="22"/>
      <w:szCs w:val="22"/>
      <w:lang w:eastAsia="ar-SA"/>
    </w:rPr>
  </w:style>
  <w:style w:type="paragraph" w:customStyle="1" w:styleId="xl25">
    <w:name w:val="xl25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sz w:val="22"/>
      <w:szCs w:val="22"/>
      <w:lang w:eastAsia="ar-SA"/>
    </w:rPr>
  </w:style>
  <w:style w:type="paragraph" w:customStyle="1" w:styleId="xl26">
    <w:name w:val="xl26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xl27">
    <w:name w:val="xl27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100" w:after="100" w:line="240" w:lineRule="auto"/>
      <w:ind w:firstLine="0"/>
      <w:jc w:val="center"/>
    </w:pPr>
    <w:rPr>
      <w:b/>
      <w:bCs/>
      <w:sz w:val="22"/>
      <w:szCs w:val="22"/>
      <w:lang w:eastAsia="ar-SA"/>
    </w:rPr>
  </w:style>
  <w:style w:type="paragraph" w:customStyle="1" w:styleId="xl28">
    <w:name w:val="xl28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sz w:val="22"/>
      <w:szCs w:val="22"/>
      <w:lang w:eastAsia="ar-SA"/>
    </w:rPr>
  </w:style>
  <w:style w:type="paragraph" w:customStyle="1" w:styleId="xl29">
    <w:name w:val="xl29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100" w:after="100" w:line="240" w:lineRule="auto"/>
      <w:ind w:firstLine="0"/>
      <w:jc w:val="center"/>
    </w:pPr>
    <w:rPr>
      <w:sz w:val="22"/>
      <w:szCs w:val="22"/>
      <w:lang w:eastAsia="ar-SA"/>
    </w:rPr>
  </w:style>
  <w:style w:type="paragraph" w:customStyle="1" w:styleId="xl30">
    <w:name w:val="xl30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b/>
      <w:bCs/>
      <w:sz w:val="22"/>
      <w:szCs w:val="22"/>
      <w:lang w:eastAsia="ar-SA"/>
    </w:rPr>
  </w:style>
  <w:style w:type="paragraph" w:customStyle="1" w:styleId="xl31">
    <w:name w:val="xl31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100" w:after="100" w:line="240" w:lineRule="auto"/>
      <w:ind w:firstLine="0"/>
      <w:jc w:val="center"/>
    </w:pPr>
    <w:rPr>
      <w:b/>
      <w:bCs/>
      <w:sz w:val="22"/>
      <w:szCs w:val="22"/>
      <w:lang w:eastAsia="ar-SA"/>
    </w:rPr>
  </w:style>
  <w:style w:type="paragraph" w:customStyle="1" w:styleId="xl32">
    <w:name w:val="xl32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sz w:val="22"/>
      <w:szCs w:val="22"/>
      <w:lang w:eastAsia="ar-SA"/>
    </w:rPr>
  </w:style>
  <w:style w:type="paragraph" w:customStyle="1" w:styleId="xl33">
    <w:name w:val="xl33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100" w:after="100" w:line="240" w:lineRule="auto"/>
      <w:ind w:firstLine="0"/>
      <w:jc w:val="center"/>
    </w:pPr>
    <w:rPr>
      <w:b/>
      <w:bCs/>
      <w:sz w:val="22"/>
      <w:szCs w:val="22"/>
      <w:lang w:eastAsia="ar-SA"/>
    </w:rPr>
  </w:style>
  <w:style w:type="paragraph" w:customStyle="1" w:styleId="xl34">
    <w:name w:val="xl34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100" w:after="100" w:line="240" w:lineRule="auto"/>
      <w:ind w:firstLine="0"/>
      <w:jc w:val="center"/>
    </w:pPr>
    <w:rPr>
      <w:b/>
      <w:bCs/>
      <w:sz w:val="22"/>
      <w:szCs w:val="22"/>
      <w:lang w:eastAsia="ar-SA"/>
    </w:rPr>
  </w:style>
  <w:style w:type="paragraph" w:customStyle="1" w:styleId="xl35">
    <w:name w:val="xl35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100" w:after="100" w:line="240" w:lineRule="auto"/>
      <w:ind w:firstLine="0"/>
      <w:jc w:val="center"/>
    </w:pPr>
    <w:rPr>
      <w:sz w:val="22"/>
      <w:szCs w:val="22"/>
      <w:lang w:eastAsia="ar-SA"/>
    </w:rPr>
  </w:style>
  <w:style w:type="paragraph" w:customStyle="1" w:styleId="xl36">
    <w:name w:val="xl36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100" w:after="100" w:line="240" w:lineRule="auto"/>
      <w:ind w:firstLine="0"/>
      <w:jc w:val="center"/>
    </w:pPr>
    <w:rPr>
      <w:sz w:val="22"/>
      <w:szCs w:val="22"/>
      <w:lang w:eastAsia="ar-SA"/>
    </w:rPr>
  </w:style>
  <w:style w:type="paragraph" w:customStyle="1" w:styleId="xl37">
    <w:name w:val="xl37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38">
    <w:name w:val="xl38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left"/>
    </w:pPr>
    <w:rPr>
      <w:b/>
      <w:bCs/>
      <w:sz w:val="24"/>
      <w:szCs w:val="24"/>
      <w:lang w:eastAsia="ar-SA"/>
    </w:rPr>
  </w:style>
  <w:style w:type="paragraph" w:customStyle="1" w:styleId="xl39">
    <w:name w:val="xl39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left"/>
    </w:pPr>
    <w:rPr>
      <w:b/>
      <w:bCs/>
      <w:sz w:val="24"/>
      <w:szCs w:val="24"/>
      <w:lang w:eastAsia="ar-SA"/>
    </w:rPr>
  </w:style>
  <w:style w:type="paragraph" w:customStyle="1" w:styleId="xl40">
    <w:name w:val="xl40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  <w:textAlignment w:val="center"/>
    </w:pPr>
    <w:rPr>
      <w:sz w:val="24"/>
      <w:szCs w:val="24"/>
      <w:lang w:eastAsia="ar-SA"/>
    </w:rPr>
  </w:style>
  <w:style w:type="paragraph" w:customStyle="1" w:styleId="xl41">
    <w:name w:val="xl41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left"/>
      <w:textAlignment w:val="center"/>
    </w:pPr>
    <w:rPr>
      <w:sz w:val="24"/>
      <w:szCs w:val="24"/>
      <w:lang w:eastAsia="ar-SA"/>
    </w:rPr>
  </w:style>
  <w:style w:type="paragraph" w:customStyle="1" w:styleId="xl42">
    <w:name w:val="xl42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  <w:textAlignment w:val="center"/>
    </w:pPr>
    <w:rPr>
      <w:sz w:val="24"/>
      <w:szCs w:val="24"/>
      <w:lang w:eastAsia="ar-SA"/>
    </w:rPr>
  </w:style>
  <w:style w:type="paragraph" w:customStyle="1" w:styleId="xl43">
    <w:name w:val="xl43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  <w:textAlignment w:val="center"/>
    </w:pPr>
    <w:rPr>
      <w:sz w:val="24"/>
      <w:szCs w:val="24"/>
      <w:lang w:eastAsia="ar-SA"/>
    </w:rPr>
  </w:style>
  <w:style w:type="paragraph" w:customStyle="1" w:styleId="xl44">
    <w:name w:val="xl44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  <w:textAlignment w:val="center"/>
    </w:pPr>
    <w:rPr>
      <w:sz w:val="24"/>
      <w:szCs w:val="24"/>
      <w:lang w:eastAsia="ar-SA"/>
    </w:rPr>
  </w:style>
  <w:style w:type="paragraph" w:customStyle="1" w:styleId="xl45">
    <w:name w:val="xl45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xl46">
    <w:name w:val="xl46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  <w:textAlignment w:val="center"/>
    </w:pPr>
    <w:rPr>
      <w:sz w:val="24"/>
      <w:szCs w:val="24"/>
      <w:lang w:eastAsia="ar-SA"/>
    </w:rPr>
  </w:style>
  <w:style w:type="paragraph" w:customStyle="1" w:styleId="xl47">
    <w:name w:val="xl47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  <w:textAlignment w:val="center"/>
    </w:pPr>
    <w:rPr>
      <w:sz w:val="24"/>
      <w:szCs w:val="24"/>
      <w:lang w:eastAsia="ar-SA"/>
    </w:rPr>
  </w:style>
  <w:style w:type="paragraph" w:customStyle="1" w:styleId="xl48">
    <w:name w:val="xl48"/>
    <w:basedOn w:val="a0"/>
    <w:rsid w:val="00E019C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xl49">
    <w:name w:val="xl49"/>
    <w:basedOn w:val="a0"/>
    <w:rsid w:val="00E019C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xl50">
    <w:name w:val="xl50"/>
    <w:basedOn w:val="a0"/>
    <w:rsid w:val="00E019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left"/>
    </w:pPr>
    <w:rPr>
      <w:b/>
      <w:bCs/>
      <w:sz w:val="24"/>
      <w:szCs w:val="24"/>
      <w:lang w:eastAsia="ar-SA"/>
    </w:rPr>
  </w:style>
  <w:style w:type="paragraph" w:customStyle="1" w:styleId="xl51">
    <w:name w:val="xl51"/>
    <w:basedOn w:val="a0"/>
    <w:rsid w:val="00E019CB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xl52">
    <w:name w:val="xl52"/>
    <w:basedOn w:val="a0"/>
    <w:rsid w:val="00E019CB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left"/>
    </w:pPr>
    <w:rPr>
      <w:sz w:val="24"/>
      <w:szCs w:val="24"/>
      <w:lang w:eastAsia="ar-SA"/>
    </w:rPr>
  </w:style>
  <w:style w:type="paragraph" w:customStyle="1" w:styleId="xl53">
    <w:name w:val="xl53"/>
    <w:basedOn w:val="a0"/>
    <w:rsid w:val="00E019CB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b/>
      <w:bCs/>
      <w:color w:val="FF0000"/>
      <w:sz w:val="24"/>
      <w:szCs w:val="24"/>
      <w:lang w:eastAsia="ar-SA"/>
    </w:rPr>
  </w:style>
  <w:style w:type="paragraph" w:customStyle="1" w:styleId="xl54">
    <w:name w:val="xl54"/>
    <w:basedOn w:val="a0"/>
    <w:rsid w:val="00E019CB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center"/>
    </w:pPr>
    <w:rPr>
      <w:b/>
      <w:bCs/>
      <w:color w:val="FF0000"/>
      <w:sz w:val="24"/>
      <w:szCs w:val="24"/>
      <w:lang w:eastAsia="ar-SA"/>
    </w:rPr>
  </w:style>
  <w:style w:type="paragraph" w:customStyle="1" w:styleId="xl55">
    <w:name w:val="xl55"/>
    <w:basedOn w:val="a0"/>
    <w:rsid w:val="00E019CB"/>
    <w:pPr>
      <w:pBdr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ind w:firstLine="0"/>
      <w:jc w:val="left"/>
    </w:pPr>
    <w:rPr>
      <w:b/>
      <w:bCs/>
      <w:sz w:val="24"/>
      <w:szCs w:val="24"/>
      <w:lang w:eastAsia="ar-SA"/>
    </w:rPr>
  </w:style>
  <w:style w:type="paragraph" w:customStyle="1" w:styleId="xl23">
    <w:name w:val="xl23"/>
    <w:basedOn w:val="a0"/>
    <w:rsid w:val="00E019CB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 w:line="240" w:lineRule="auto"/>
      <w:ind w:firstLine="0"/>
      <w:jc w:val="center"/>
    </w:pPr>
    <w:rPr>
      <w:sz w:val="24"/>
      <w:szCs w:val="24"/>
      <w:lang w:eastAsia="ar-SA"/>
    </w:rPr>
  </w:style>
  <w:style w:type="paragraph" w:customStyle="1" w:styleId="afffffa">
    <w:name w:val="Т"/>
    <w:basedOn w:val="a0"/>
    <w:rsid w:val="00E019CB"/>
    <w:pPr>
      <w:widowControl w:val="0"/>
      <w:tabs>
        <w:tab w:val="left" w:pos="1668"/>
      </w:tabs>
      <w:suppressAutoHyphens/>
      <w:autoSpaceDE w:val="0"/>
      <w:spacing w:line="360" w:lineRule="auto"/>
      <w:ind w:left="834" w:right="-158" w:hanging="114"/>
      <w:jc w:val="right"/>
    </w:pPr>
    <w:rPr>
      <w:rFonts w:ascii="Arial" w:hAnsi="Arial" w:cs="Arial"/>
      <w:sz w:val="20"/>
      <w:szCs w:val="20"/>
      <w:lang w:eastAsia="ar-SA"/>
    </w:rPr>
  </w:style>
  <w:style w:type="paragraph" w:styleId="afffffb">
    <w:name w:val="List Paragraph"/>
    <w:basedOn w:val="a0"/>
    <w:link w:val="afffffc"/>
    <w:uiPriority w:val="34"/>
    <w:qFormat/>
    <w:rsid w:val="00E019CB"/>
    <w:pPr>
      <w:suppressAutoHyphens/>
      <w:spacing w:line="360" w:lineRule="auto"/>
      <w:ind w:left="720"/>
    </w:pPr>
    <w:rPr>
      <w:sz w:val="24"/>
      <w:szCs w:val="24"/>
      <w:lang w:eastAsia="ar-SA"/>
    </w:rPr>
  </w:style>
  <w:style w:type="paragraph" w:customStyle="1" w:styleId="Sb">
    <w:name w:val="S_Заголовок таблицы"/>
    <w:basedOn w:val="a0"/>
    <w:rsid w:val="00E019CB"/>
    <w:pPr>
      <w:suppressAutoHyphens/>
      <w:spacing w:line="360" w:lineRule="auto"/>
      <w:jc w:val="center"/>
    </w:pPr>
    <w:rPr>
      <w:sz w:val="24"/>
      <w:szCs w:val="24"/>
      <w:u w:val="single"/>
      <w:lang w:eastAsia="ar-SA"/>
    </w:rPr>
  </w:style>
  <w:style w:type="paragraph" w:customStyle="1" w:styleId="Sc">
    <w:name w:val="S_рисунок"/>
    <w:basedOn w:val="a0"/>
    <w:rsid w:val="00E019CB"/>
    <w:pPr>
      <w:tabs>
        <w:tab w:val="num" w:pos="360"/>
      </w:tabs>
      <w:suppressAutoHyphens/>
      <w:spacing w:line="360" w:lineRule="auto"/>
      <w:ind w:left="360" w:hanging="360"/>
      <w:jc w:val="right"/>
    </w:pPr>
    <w:rPr>
      <w:sz w:val="24"/>
      <w:szCs w:val="24"/>
      <w:lang w:eastAsia="ar-SA"/>
    </w:rPr>
  </w:style>
  <w:style w:type="paragraph" w:customStyle="1" w:styleId="Sd">
    <w:name w:val="S_Таблица"/>
    <w:basedOn w:val="a0"/>
    <w:rsid w:val="00E019CB"/>
    <w:pPr>
      <w:tabs>
        <w:tab w:val="num" w:pos="1080"/>
      </w:tabs>
      <w:suppressAutoHyphens/>
      <w:spacing w:line="360" w:lineRule="auto"/>
      <w:ind w:right="-158"/>
      <w:jc w:val="right"/>
    </w:pPr>
    <w:rPr>
      <w:sz w:val="24"/>
      <w:szCs w:val="24"/>
      <w:lang w:eastAsia="ar-SA"/>
    </w:rPr>
  </w:style>
  <w:style w:type="paragraph" w:customStyle="1" w:styleId="afffffd">
    <w:name w:val="Содержимое врезки"/>
    <w:basedOn w:val="aa"/>
    <w:rsid w:val="00E019CB"/>
    <w:pPr>
      <w:suppressAutoHyphens/>
      <w:spacing w:line="360" w:lineRule="auto"/>
      <w:ind w:right="-8"/>
    </w:pPr>
    <w:rPr>
      <w:szCs w:val="24"/>
      <w:lang w:eastAsia="ar-SA"/>
    </w:rPr>
  </w:style>
  <w:style w:type="paragraph" w:styleId="29">
    <w:name w:val="Body Text Indent 2"/>
    <w:basedOn w:val="a0"/>
    <w:link w:val="2a"/>
    <w:uiPriority w:val="99"/>
    <w:rsid w:val="00E019CB"/>
    <w:pPr>
      <w:spacing w:line="360" w:lineRule="auto"/>
      <w:ind w:left="360"/>
      <w:jc w:val="center"/>
    </w:pPr>
    <w:rPr>
      <w:b/>
      <w:bCs/>
      <w:caps/>
      <w:sz w:val="24"/>
      <w:szCs w:val="24"/>
    </w:rPr>
  </w:style>
  <w:style w:type="character" w:customStyle="1" w:styleId="2a">
    <w:name w:val="Основной текст с отступом 2 Знак"/>
    <w:basedOn w:val="a1"/>
    <w:link w:val="29"/>
    <w:uiPriority w:val="99"/>
    <w:locked/>
    <w:rsid w:val="00E019CB"/>
    <w:rPr>
      <w:rFonts w:cs="Times New Roman"/>
      <w:b/>
      <w:bCs/>
      <w:caps/>
      <w:sz w:val="24"/>
      <w:szCs w:val="24"/>
    </w:rPr>
  </w:style>
  <w:style w:type="paragraph" w:styleId="33">
    <w:name w:val="Body Text Indent 3"/>
    <w:basedOn w:val="a0"/>
    <w:link w:val="34"/>
    <w:uiPriority w:val="99"/>
    <w:rsid w:val="00E019CB"/>
    <w:pPr>
      <w:spacing w:line="360" w:lineRule="auto"/>
      <w:ind w:firstLine="540"/>
    </w:pPr>
  </w:style>
  <w:style w:type="character" w:customStyle="1" w:styleId="34">
    <w:name w:val="Основной текст с отступом 3 Знак"/>
    <w:basedOn w:val="a1"/>
    <w:link w:val="33"/>
    <w:uiPriority w:val="99"/>
    <w:locked/>
    <w:rsid w:val="00E019CB"/>
    <w:rPr>
      <w:rFonts w:cs="Times New Roman"/>
      <w:sz w:val="28"/>
      <w:szCs w:val="28"/>
    </w:rPr>
  </w:style>
  <w:style w:type="paragraph" w:styleId="35">
    <w:name w:val="Body Text 3"/>
    <w:basedOn w:val="a0"/>
    <w:link w:val="36"/>
    <w:uiPriority w:val="99"/>
    <w:rsid w:val="00E019CB"/>
    <w:pPr>
      <w:spacing w:after="120" w:line="360" w:lineRule="auto"/>
    </w:pPr>
    <w:rPr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locked/>
    <w:rsid w:val="00E019CB"/>
    <w:rPr>
      <w:rFonts w:cs="Times New Roman"/>
      <w:sz w:val="16"/>
      <w:szCs w:val="16"/>
    </w:rPr>
  </w:style>
  <w:style w:type="paragraph" w:styleId="2b">
    <w:name w:val="List 2"/>
    <w:basedOn w:val="aff0"/>
    <w:uiPriority w:val="99"/>
    <w:semiHidden/>
    <w:rsid w:val="00E019CB"/>
    <w:pPr>
      <w:suppressAutoHyphens w:val="0"/>
      <w:ind w:left="1800"/>
    </w:pPr>
    <w:rPr>
      <w:lang w:eastAsia="en-US"/>
    </w:rPr>
  </w:style>
  <w:style w:type="paragraph" w:styleId="37">
    <w:name w:val="List 3"/>
    <w:basedOn w:val="aff0"/>
    <w:uiPriority w:val="99"/>
    <w:semiHidden/>
    <w:rsid w:val="00E019CB"/>
    <w:pPr>
      <w:suppressAutoHyphens w:val="0"/>
      <w:ind w:left="2160"/>
    </w:pPr>
    <w:rPr>
      <w:lang w:eastAsia="en-US"/>
    </w:rPr>
  </w:style>
  <w:style w:type="paragraph" w:styleId="43">
    <w:name w:val="List 4"/>
    <w:basedOn w:val="aff0"/>
    <w:uiPriority w:val="99"/>
    <w:semiHidden/>
    <w:rsid w:val="00E019CB"/>
    <w:pPr>
      <w:suppressAutoHyphens w:val="0"/>
      <w:ind w:left="2520"/>
    </w:pPr>
    <w:rPr>
      <w:lang w:eastAsia="en-US"/>
    </w:rPr>
  </w:style>
  <w:style w:type="paragraph" w:styleId="53">
    <w:name w:val="List 5"/>
    <w:basedOn w:val="aff0"/>
    <w:uiPriority w:val="99"/>
    <w:semiHidden/>
    <w:rsid w:val="00E019CB"/>
    <w:pPr>
      <w:suppressAutoHyphens w:val="0"/>
      <w:ind w:left="2880"/>
    </w:pPr>
    <w:rPr>
      <w:lang w:eastAsia="en-US"/>
    </w:rPr>
  </w:style>
  <w:style w:type="paragraph" w:styleId="2c">
    <w:name w:val="List Bullet 2"/>
    <w:basedOn w:val="a0"/>
    <w:autoRedefine/>
    <w:uiPriority w:val="99"/>
    <w:semiHidden/>
    <w:rsid w:val="00E019CB"/>
    <w:pPr>
      <w:tabs>
        <w:tab w:val="num" w:pos="552"/>
      </w:tabs>
      <w:spacing w:after="240" w:line="240" w:lineRule="atLeast"/>
      <w:ind w:left="1800" w:hanging="552"/>
    </w:pPr>
    <w:rPr>
      <w:rFonts w:ascii="Arial" w:hAnsi="Arial" w:cs="Arial"/>
      <w:spacing w:val="-5"/>
      <w:sz w:val="20"/>
      <w:szCs w:val="20"/>
      <w:lang w:eastAsia="en-US"/>
    </w:rPr>
  </w:style>
  <w:style w:type="paragraph" w:styleId="38">
    <w:name w:val="List Bullet 3"/>
    <w:basedOn w:val="a0"/>
    <w:autoRedefine/>
    <w:uiPriority w:val="99"/>
    <w:semiHidden/>
    <w:rsid w:val="00E019CB"/>
    <w:pPr>
      <w:tabs>
        <w:tab w:val="num" w:pos="552"/>
      </w:tabs>
      <w:spacing w:after="240" w:line="240" w:lineRule="atLeast"/>
      <w:ind w:left="2160" w:hanging="552"/>
    </w:pPr>
    <w:rPr>
      <w:rFonts w:ascii="Arial" w:hAnsi="Arial" w:cs="Arial"/>
      <w:spacing w:val="-5"/>
      <w:sz w:val="20"/>
      <w:szCs w:val="20"/>
      <w:lang w:eastAsia="en-US"/>
    </w:rPr>
  </w:style>
  <w:style w:type="paragraph" w:styleId="44">
    <w:name w:val="List Bullet 4"/>
    <w:basedOn w:val="a0"/>
    <w:autoRedefine/>
    <w:uiPriority w:val="99"/>
    <w:semiHidden/>
    <w:rsid w:val="00E019CB"/>
    <w:pPr>
      <w:tabs>
        <w:tab w:val="num" w:pos="552"/>
      </w:tabs>
      <w:spacing w:after="240" w:line="240" w:lineRule="atLeast"/>
      <w:ind w:left="2520" w:hanging="552"/>
    </w:pPr>
    <w:rPr>
      <w:rFonts w:ascii="Arial" w:hAnsi="Arial" w:cs="Arial"/>
      <w:spacing w:val="-5"/>
      <w:sz w:val="20"/>
      <w:szCs w:val="20"/>
      <w:lang w:eastAsia="en-US"/>
    </w:rPr>
  </w:style>
  <w:style w:type="paragraph" w:styleId="54">
    <w:name w:val="List Bullet 5"/>
    <w:basedOn w:val="a0"/>
    <w:autoRedefine/>
    <w:uiPriority w:val="99"/>
    <w:semiHidden/>
    <w:rsid w:val="00E019CB"/>
    <w:pPr>
      <w:tabs>
        <w:tab w:val="num" w:pos="552"/>
      </w:tabs>
      <w:spacing w:after="240" w:line="240" w:lineRule="atLeast"/>
      <w:ind w:left="2880" w:hanging="552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ffe">
    <w:name w:val="List Continue"/>
    <w:basedOn w:val="aff0"/>
    <w:uiPriority w:val="99"/>
    <w:semiHidden/>
    <w:rsid w:val="00E019CB"/>
    <w:pPr>
      <w:suppressAutoHyphens w:val="0"/>
      <w:ind w:firstLine="0"/>
    </w:pPr>
    <w:rPr>
      <w:lang w:eastAsia="en-US"/>
    </w:rPr>
  </w:style>
  <w:style w:type="paragraph" w:styleId="2d">
    <w:name w:val="List Continue 2"/>
    <w:basedOn w:val="afffffe"/>
    <w:uiPriority w:val="99"/>
    <w:semiHidden/>
    <w:rsid w:val="00E019CB"/>
    <w:pPr>
      <w:ind w:left="2160"/>
    </w:pPr>
  </w:style>
  <w:style w:type="paragraph" w:styleId="39">
    <w:name w:val="List Continue 3"/>
    <w:basedOn w:val="afffffe"/>
    <w:uiPriority w:val="99"/>
    <w:semiHidden/>
    <w:rsid w:val="00E019CB"/>
    <w:pPr>
      <w:ind w:left="2520"/>
    </w:pPr>
  </w:style>
  <w:style w:type="paragraph" w:styleId="45">
    <w:name w:val="List Continue 4"/>
    <w:basedOn w:val="afffffe"/>
    <w:uiPriority w:val="99"/>
    <w:semiHidden/>
    <w:rsid w:val="00E019CB"/>
    <w:pPr>
      <w:ind w:left="2880"/>
    </w:pPr>
  </w:style>
  <w:style w:type="paragraph" w:styleId="55">
    <w:name w:val="List Continue 5"/>
    <w:basedOn w:val="afffffe"/>
    <w:uiPriority w:val="99"/>
    <w:semiHidden/>
    <w:rsid w:val="00E019CB"/>
    <w:pPr>
      <w:ind w:left="3240"/>
    </w:pPr>
  </w:style>
  <w:style w:type="paragraph" w:styleId="2e">
    <w:name w:val="List Number 2"/>
    <w:basedOn w:val="afffff3"/>
    <w:uiPriority w:val="99"/>
    <w:semiHidden/>
    <w:rsid w:val="00E019CB"/>
    <w:pPr>
      <w:spacing w:before="0" w:beforeAutospacing="0" w:after="240" w:afterAutospacing="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a">
    <w:name w:val="List Number 3"/>
    <w:basedOn w:val="afffff3"/>
    <w:uiPriority w:val="99"/>
    <w:semiHidden/>
    <w:rsid w:val="00E019CB"/>
    <w:pPr>
      <w:tabs>
        <w:tab w:val="num" w:pos="720"/>
      </w:tabs>
      <w:spacing w:before="0" w:beforeAutospacing="0" w:after="240" w:afterAutospacing="0" w:line="240" w:lineRule="atLeast"/>
      <w:ind w:left="216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46">
    <w:name w:val="List Number 4"/>
    <w:basedOn w:val="afffff3"/>
    <w:uiPriority w:val="99"/>
    <w:semiHidden/>
    <w:rsid w:val="00E019CB"/>
    <w:pPr>
      <w:spacing w:before="0" w:beforeAutospacing="0" w:after="240" w:afterAutospacing="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6">
    <w:name w:val="List Number 5"/>
    <w:basedOn w:val="afffff3"/>
    <w:uiPriority w:val="99"/>
    <w:semiHidden/>
    <w:rsid w:val="00E019CB"/>
    <w:pPr>
      <w:spacing w:before="0" w:beforeAutospacing="0" w:after="240" w:afterAutospacing="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fff">
    <w:name w:val="Normal Indent"/>
    <w:basedOn w:val="a0"/>
    <w:uiPriority w:val="99"/>
    <w:semiHidden/>
    <w:rsid w:val="00E019CB"/>
    <w:pPr>
      <w:spacing w:line="360" w:lineRule="auto"/>
      <w:ind w:left="1440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fff0">
    <w:name w:val="Salutation"/>
    <w:basedOn w:val="a0"/>
    <w:next w:val="a0"/>
    <w:link w:val="affffff1"/>
    <w:uiPriority w:val="99"/>
    <w:semiHidden/>
    <w:rsid w:val="00E019CB"/>
    <w:pPr>
      <w:spacing w:line="360" w:lineRule="auto"/>
      <w:ind w:left="1080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f1">
    <w:name w:val="Приветствие Знак"/>
    <w:basedOn w:val="a1"/>
    <w:link w:val="affffff0"/>
    <w:uiPriority w:val="99"/>
    <w:semiHidden/>
    <w:locked/>
    <w:rsid w:val="00E019CB"/>
    <w:rPr>
      <w:rFonts w:ascii="Arial" w:hAnsi="Arial" w:cs="Arial"/>
      <w:spacing w:val="-5"/>
      <w:lang w:eastAsia="en-US"/>
    </w:rPr>
  </w:style>
  <w:style w:type="paragraph" w:styleId="affffff2">
    <w:name w:val="Closing"/>
    <w:basedOn w:val="a0"/>
    <w:link w:val="affffff3"/>
    <w:uiPriority w:val="99"/>
    <w:semiHidden/>
    <w:rsid w:val="00E019CB"/>
    <w:pPr>
      <w:spacing w:line="360" w:lineRule="auto"/>
      <w:ind w:left="4252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f3">
    <w:name w:val="Прощание Знак"/>
    <w:basedOn w:val="a1"/>
    <w:link w:val="affffff2"/>
    <w:uiPriority w:val="99"/>
    <w:semiHidden/>
    <w:locked/>
    <w:rsid w:val="00E019CB"/>
    <w:rPr>
      <w:rFonts w:ascii="Arial" w:hAnsi="Arial" w:cs="Arial"/>
      <w:spacing w:val="-5"/>
      <w:lang w:eastAsia="en-US"/>
    </w:rPr>
  </w:style>
  <w:style w:type="paragraph" w:styleId="affffff4">
    <w:name w:val="Plain Text"/>
    <w:basedOn w:val="a0"/>
    <w:link w:val="affffff5"/>
    <w:uiPriority w:val="99"/>
    <w:semiHidden/>
    <w:rsid w:val="00E019CB"/>
    <w:pPr>
      <w:spacing w:line="360" w:lineRule="auto"/>
      <w:ind w:left="1080"/>
    </w:pPr>
    <w:rPr>
      <w:rFonts w:ascii="Courier New" w:hAnsi="Courier New" w:cs="Courier New"/>
      <w:spacing w:val="-5"/>
      <w:sz w:val="20"/>
      <w:szCs w:val="20"/>
      <w:lang w:eastAsia="en-US"/>
    </w:rPr>
  </w:style>
  <w:style w:type="character" w:customStyle="1" w:styleId="affffff5">
    <w:name w:val="Текст Знак"/>
    <w:basedOn w:val="a1"/>
    <w:link w:val="affffff4"/>
    <w:uiPriority w:val="99"/>
    <w:semiHidden/>
    <w:locked/>
    <w:rsid w:val="00E019CB"/>
    <w:rPr>
      <w:rFonts w:ascii="Courier New" w:hAnsi="Courier New" w:cs="Courier New"/>
      <w:spacing w:val="-5"/>
      <w:lang w:eastAsia="en-US"/>
    </w:rPr>
  </w:style>
  <w:style w:type="character" w:styleId="affffff6">
    <w:name w:val="annotation reference"/>
    <w:basedOn w:val="a1"/>
    <w:uiPriority w:val="99"/>
    <w:semiHidden/>
    <w:rsid w:val="00E019CB"/>
    <w:rPr>
      <w:rFonts w:cs="Times New Roman"/>
      <w:sz w:val="16"/>
      <w:szCs w:val="16"/>
    </w:rPr>
  </w:style>
  <w:style w:type="paragraph" w:styleId="affffff7">
    <w:name w:val="Message Header"/>
    <w:basedOn w:val="aa"/>
    <w:link w:val="affffff8"/>
    <w:uiPriority w:val="99"/>
    <w:semiHidden/>
    <w:rsid w:val="00E019CB"/>
    <w:pPr>
      <w:keepLines/>
      <w:tabs>
        <w:tab w:val="left" w:pos="3600"/>
        <w:tab w:val="left" w:pos="4680"/>
      </w:tabs>
      <w:spacing w:after="120" w:line="280" w:lineRule="exact"/>
      <w:ind w:left="1080" w:right="2160" w:hanging="1080"/>
    </w:pPr>
    <w:rPr>
      <w:rFonts w:ascii="Arial" w:hAnsi="Arial" w:cs="Arial"/>
      <w:sz w:val="22"/>
      <w:szCs w:val="22"/>
      <w:lang w:eastAsia="en-US"/>
    </w:rPr>
  </w:style>
  <w:style w:type="character" w:customStyle="1" w:styleId="affffff8">
    <w:name w:val="Шапка Знак"/>
    <w:basedOn w:val="a1"/>
    <w:link w:val="affffff7"/>
    <w:uiPriority w:val="99"/>
    <w:semiHidden/>
    <w:locked/>
    <w:rsid w:val="00E019CB"/>
    <w:rPr>
      <w:rFonts w:ascii="Arial" w:hAnsi="Arial" w:cs="Arial"/>
      <w:sz w:val="22"/>
      <w:szCs w:val="22"/>
      <w:lang w:eastAsia="en-US"/>
    </w:rPr>
  </w:style>
  <w:style w:type="paragraph" w:styleId="affffff9">
    <w:name w:val="Date"/>
    <w:basedOn w:val="a0"/>
    <w:next w:val="a0"/>
    <w:link w:val="affffffa"/>
    <w:uiPriority w:val="99"/>
    <w:semiHidden/>
    <w:rsid w:val="00E019CB"/>
    <w:pPr>
      <w:spacing w:line="360" w:lineRule="auto"/>
      <w:ind w:left="1080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fa">
    <w:name w:val="Дата Знак"/>
    <w:basedOn w:val="a1"/>
    <w:link w:val="affffff9"/>
    <w:uiPriority w:val="99"/>
    <w:semiHidden/>
    <w:locked/>
    <w:rsid w:val="00E019CB"/>
    <w:rPr>
      <w:rFonts w:ascii="Arial" w:hAnsi="Arial" w:cs="Arial"/>
      <w:spacing w:val="-5"/>
      <w:lang w:eastAsia="en-US"/>
    </w:rPr>
  </w:style>
  <w:style w:type="paragraph" w:styleId="affffffb">
    <w:name w:val="Note Heading"/>
    <w:basedOn w:val="a0"/>
    <w:next w:val="a0"/>
    <w:link w:val="affffffc"/>
    <w:uiPriority w:val="99"/>
    <w:semiHidden/>
    <w:rsid w:val="00E019CB"/>
    <w:pPr>
      <w:spacing w:line="360" w:lineRule="auto"/>
      <w:ind w:left="1080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fc">
    <w:name w:val="Заголовок записки Знак"/>
    <w:basedOn w:val="a1"/>
    <w:link w:val="affffffb"/>
    <w:uiPriority w:val="99"/>
    <w:semiHidden/>
    <w:locked/>
    <w:rsid w:val="00E019CB"/>
    <w:rPr>
      <w:rFonts w:ascii="Arial" w:hAnsi="Arial" w:cs="Arial"/>
      <w:spacing w:val="-5"/>
      <w:lang w:eastAsia="en-US"/>
    </w:rPr>
  </w:style>
  <w:style w:type="paragraph" w:styleId="affffffd">
    <w:name w:val="Body Text First Indent"/>
    <w:basedOn w:val="aa"/>
    <w:link w:val="affffffe"/>
    <w:uiPriority w:val="99"/>
    <w:semiHidden/>
    <w:rsid w:val="00E019CB"/>
    <w:pPr>
      <w:spacing w:after="120" w:line="360" w:lineRule="auto"/>
      <w:ind w:left="1080" w:firstLine="210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fe">
    <w:name w:val="Красная строка Знак"/>
    <w:basedOn w:val="ab"/>
    <w:link w:val="affffffd"/>
    <w:uiPriority w:val="99"/>
    <w:semiHidden/>
    <w:locked/>
    <w:rsid w:val="00E019CB"/>
    <w:rPr>
      <w:rFonts w:ascii="Arial" w:hAnsi="Arial" w:cs="Arial"/>
      <w:spacing w:val="-5"/>
      <w:sz w:val="28"/>
      <w:szCs w:val="28"/>
      <w:lang w:eastAsia="en-US"/>
    </w:rPr>
  </w:style>
  <w:style w:type="character" w:customStyle="1" w:styleId="1ff7">
    <w:name w:val="Основной текст Знак1"/>
    <w:basedOn w:val="a1"/>
    <w:rsid w:val="00E019CB"/>
    <w:rPr>
      <w:rFonts w:cs="Times New Roman"/>
      <w:sz w:val="24"/>
      <w:szCs w:val="24"/>
      <w:lang w:eastAsia="ar-SA" w:bidi="ar-SA"/>
    </w:rPr>
  </w:style>
  <w:style w:type="paragraph" w:styleId="2f">
    <w:name w:val="Body Text First Indent 2"/>
    <w:basedOn w:val="a8"/>
    <w:link w:val="2f0"/>
    <w:uiPriority w:val="99"/>
    <w:semiHidden/>
    <w:rsid w:val="00E019CB"/>
    <w:pPr>
      <w:spacing w:after="120" w:line="360" w:lineRule="auto"/>
      <w:ind w:left="283" w:firstLine="210"/>
      <w:jc w:val="left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2f0">
    <w:name w:val="Красная строка 2 Знак"/>
    <w:basedOn w:val="a9"/>
    <w:link w:val="2f"/>
    <w:uiPriority w:val="99"/>
    <w:semiHidden/>
    <w:locked/>
    <w:rsid w:val="00E019CB"/>
    <w:rPr>
      <w:rFonts w:ascii="Arial" w:hAnsi="Arial" w:cs="Arial"/>
      <w:spacing w:val="-5"/>
      <w:sz w:val="28"/>
      <w:szCs w:val="28"/>
      <w:lang w:eastAsia="en-US"/>
    </w:rPr>
  </w:style>
  <w:style w:type="table" w:styleId="-1">
    <w:name w:val="Table Web 1"/>
    <w:basedOn w:val="a2"/>
    <w:uiPriority w:val="99"/>
    <w:semiHidden/>
    <w:rsid w:val="00E019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2"/>
    <w:uiPriority w:val="99"/>
    <w:semiHidden/>
    <w:rsid w:val="00E019C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uiPriority w:val="99"/>
    <w:semiHidden/>
    <w:rsid w:val="00E019C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">
    <w:name w:val="Table Elegant"/>
    <w:basedOn w:val="a2"/>
    <w:uiPriority w:val="99"/>
    <w:semiHidden/>
    <w:rsid w:val="00E019C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8">
    <w:name w:val="Table Subtle 1"/>
    <w:basedOn w:val="a2"/>
    <w:uiPriority w:val="99"/>
    <w:semiHidden/>
    <w:rsid w:val="00E019CB"/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2"/>
    <w:uiPriority w:val="99"/>
    <w:semiHidden/>
    <w:rsid w:val="00E019CB"/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9">
    <w:name w:val="Table Classic 1"/>
    <w:basedOn w:val="a2"/>
    <w:uiPriority w:val="99"/>
    <w:semiHidden/>
    <w:rsid w:val="00E019CB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lassic 2"/>
    <w:basedOn w:val="a2"/>
    <w:uiPriority w:val="99"/>
    <w:semiHidden/>
    <w:rsid w:val="00E019CB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2"/>
    <w:uiPriority w:val="99"/>
    <w:semiHidden/>
    <w:rsid w:val="00E019C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2"/>
    <w:uiPriority w:val="99"/>
    <w:semiHidden/>
    <w:rsid w:val="00E019C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a">
    <w:name w:val="Table 3D effects 1"/>
    <w:basedOn w:val="a2"/>
    <w:uiPriority w:val="99"/>
    <w:semiHidden/>
    <w:rsid w:val="00E019CB"/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2"/>
    <w:uiPriority w:val="99"/>
    <w:semiHidden/>
    <w:rsid w:val="00E019CB"/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2"/>
    <w:uiPriority w:val="99"/>
    <w:semiHidden/>
    <w:rsid w:val="00E019CB"/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b">
    <w:name w:val="Table Simple 1"/>
    <w:basedOn w:val="a2"/>
    <w:uiPriority w:val="99"/>
    <w:semiHidden/>
    <w:rsid w:val="00E019CB"/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imple 2"/>
    <w:basedOn w:val="a2"/>
    <w:uiPriority w:val="99"/>
    <w:semiHidden/>
    <w:rsid w:val="00E019CB"/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2"/>
    <w:uiPriority w:val="99"/>
    <w:semiHidden/>
    <w:rsid w:val="00E019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c">
    <w:name w:val="Table Grid 1"/>
    <w:basedOn w:val="a2"/>
    <w:uiPriority w:val="99"/>
    <w:semiHidden/>
    <w:rsid w:val="00E019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2"/>
    <w:uiPriority w:val="99"/>
    <w:semiHidden/>
    <w:rsid w:val="00E019CB"/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2"/>
    <w:uiPriority w:val="99"/>
    <w:semiHidden/>
    <w:rsid w:val="00E019C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2"/>
    <w:uiPriority w:val="99"/>
    <w:semiHidden/>
    <w:rsid w:val="00E019C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2"/>
    <w:uiPriority w:val="99"/>
    <w:semiHidden/>
    <w:rsid w:val="00E019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2"/>
    <w:uiPriority w:val="99"/>
    <w:semiHidden/>
    <w:rsid w:val="00E019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2"/>
    <w:uiPriority w:val="99"/>
    <w:semiHidden/>
    <w:rsid w:val="00E019C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2"/>
    <w:uiPriority w:val="99"/>
    <w:semiHidden/>
    <w:rsid w:val="00E019C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0">
    <w:name w:val="Table Contemporary"/>
    <w:basedOn w:val="a2"/>
    <w:uiPriority w:val="99"/>
    <w:semiHidden/>
    <w:rsid w:val="00E019C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1">
    <w:name w:val="Table Professional"/>
    <w:basedOn w:val="a2"/>
    <w:uiPriority w:val="99"/>
    <w:semiHidden/>
    <w:rsid w:val="00E019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d">
    <w:name w:val="Table Columns 1"/>
    <w:basedOn w:val="a2"/>
    <w:uiPriority w:val="99"/>
    <w:semiHidden/>
    <w:rsid w:val="00E019C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2"/>
    <w:uiPriority w:val="99"/>
    <w:semiHidden/>
    <w:rsid w:val="00E019CB"/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2"/>
    <w:uiPriority w:val="99"/>
    <w:semiHidden/>
    <w:rsid w:val="00E019C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2"/>
    <w:uiPriority w:val="99"/>
    <w:semiHidden/>
    <w:rsid w:val="00E019CB"/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2"/>
    <w:uiPriority w:val="99"/>
    <w:semiHidden/>
    <w:rsid w:val="00E019C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-10">
    <w:name w:val="Table List 1"/>
    <w:basedOn w:val="a2"/>
    <w:uiPriority w:val="99"/>
    <w:semiHidden/>
    <w:rsid w:val="00E019C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2"/>
    <w:uiPriority w:val="99"/>
    <w:semiHidden/>
    <w:rsid w:val="00E019CB"/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2"/>
    <w:uiPriority w:val="99"/>
    <w:semiHidden/>
    <w:rsid w:val="00E019C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uiPriority w:val="99"/>
    <w:semiHidden/>
    <w:rsid w:val="00E019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uiPriority w:val="99"/>
    <w:semiHidden/>
    <w:rsid w:val="00E019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uiPriority w:val="99"/>
    <w:semiHidden/>
    <w:rsid w:val="00E019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uiPriority w:val="99"/>
    <w:semiHidden/>
    <w:rsid w:val="00E019C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uiPriority w:val="99"/>
    <w:semiHidden/>
    <w:rsid w:val="00E019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f2">
    <w:name w:val="Table Theme"/>
    <w:basedOn w:val="a2"/>
    <w:uiPriority w:val="99"/>
    <w:semiHidden/>
    <w:rsid w:val="00E01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fe">
    <w:name w:val="Table Colorful 1"/>
    <w:basedOn w:val="a2"/>
    <w:uiPriority w:val="99"/>
    <w:semiHidden/>
    <w:rsid w:val="00E019C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2"/>
    <w:uiPriority w:val="99"/>
    <w:semiHidden/>
    <w:rsid w:val="00E019C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2"/>
    <w:uiPriority w:val="99"/>
    <w:semiHidden/>
    <w:rsid w:val="00E019C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fff2">
    <w:name w:val="Маркированный список Знак"/>
    <w:basedOn w:val="13"/>
    <w:link w:val="afffff1"/>
    <w:uiPriority w:val="99"/>
    <w:locked/>
    <w:rsid w:val="00E019CB"/>
    <w:rPr>
      <w:rFonts w:cs="Times New Roman"/>
      <w:sz w:val="24"/>
      <w:szCs w:val="24"/>
    </w:rPr>
  </w:style>
  <w:style w:type="paragraph" w:customStyle="1" w:styleId="afffffff3">
    <w:name w:val="Осн_текст"/>
    <w:basedOn w:val="a0"/>
    <w:rsid w:val="00E019CB"/>
    <w:pPr>
      <w:spacing w:before="120" w:after="120" w:line="360" w:lineRule="auto"/>
    </w:pPr>
    <w:rPr>
      <w:sz w:val="26"/>
      <w:szCs w:val="26"/>
    </w:rPr>
  </w:style>
  <w:style w:type="character" w:customStyle="1" w:styleId="Se">
    <w:name w:val="S_Маркированный Знак"/>
    <w:basedOn w:val="a1"/>
    <w:rsid w:val="00E019CB"/>
    <w:rPr>
      <w:rFonts w:cs="Times New Roman"/>
      <w:color w:val="000000"/>
      <w:sz w:val="24"/>
      <w:szCs w:val="24"/>
    </w:rPr>
  </w:style>
  <w:style w:type="paragraph" w:customStyle="1" w:styleId="Style1">
    <w:name w:val="Style1"/>
    <w:basedOn w:val="a0"/>
    <w:rsid w:val="00E019CB"/>
    <w:pPr>
      <w:widowControl w:val="0"/>
      <w:autoSpaceDE w:val="0"/>
      <w:autoSpaceDN w:val="0"/>
      <w:adjustRightInd w:val="0"/>
      <w:spacing w:line="274" w:lineRule="exact"/>
      <w:ind w:firstLine="0"/>
      <w:jc w:val="center"/>
    </w:pPr>
    <w:rPr>
      <w:sz w:val="24"/>
      <w:szCs w:val="24"/>
    </w:rPr>
  </w:style>
  <w:style w:type="character" w:customStyle="1" w:styleId="FontStyle11">
    <w:name w:val="Font Style11"/>
    <w:basedOn w:val="a1"/>
    <w:rsid w:val="00E019CB"/>
    <w:rPr>
      <w:rFonts w:ascii="Times New Roman" w:hAnsi="Times New Roman" w:cs="Times New Roman"/>
      <w:sz w:val="22"/>
      <w:szCs w:val="22"/>
    </w:rPr>
  </w:style>
  <w:style w:type="paragraph" w:customStyle="1" w:styleId="Sf">
    <w:name w:val="S_Обычный Знак Знак"/>
    <w:basedOn w:val="a0"/>
    <w:rsid w:val="00E019CB"/>
    <w:pPr>
      <w:suppressAutoHyphens/>
      <w:spacing w:line="360" w:lineRule="auto"/>
    </w:pPr>
    <w:rPr>
      <w:sz w:val="24"/>
      <w:szCs w:val="24"/>
      <w:lang w:eastAsia="ar-SA"/>
    </w:rPr>
  </w:style>
  <w:style w:type="paragraph" w:customStyle="1" w:styleId="xl93">
    <w:name w:val="xl93"/>
    <w:basedOn w:val="a0"/>
    <w:rsid w:val="00E019CB"/>
    <w:pP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94">
    <w:name w:val="xl94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color w:val="0000FF"/>
      <w:sz w:val="24"/>
      <w:szCs w:val="24"/>
    </w:rPr>
  </w:style>
  <w:style w:type="paragraph" w:customStyle="1" w:styleId="xl95">
    <w:name w:val="xl95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4"/>
      <w:szCs w:val="24"/>
    </w:rPr>
  </w:style>
  <w:style w:type="paragraph" w:customStyle="1" w:styleId="xl96">
    <w:name w:val="xl96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4"/>
      <w:szCs w:val="24"/>
    </w:rPr>
  </w:style>
  <w:style w:type="paragraph" w:customStyle="1" w:styleId="xl97">
    <w:name w:val="xl97"/>
    <w:basedOn w:val="a0"/>
    <w:rsid w:val="00E019CB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98">
    <w:name w:val="xl98"/>
    <w:basedOn w:val="a0"/>
    <w:rsid w:val="00E019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9">
    <w:name w:val="xl99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customStyle="1" w:styleId="xl101">
    <w:name w:val="xl101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04">
    <w:name w:val="xl104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05">
    <w:name w:val="xl105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06">
    <w:name w:val="xl106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07">
    <w:name w:val="xl107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08">
    <w:name w:val="xl108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09">
    <w:name w:val="xl109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10">
    <w:name w:val="xl110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11">
    <w:name w:val="xl111"/>
    <w:basedOn w:val="a0"/>
    <w:rsid w:val="00E019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0"/>
    <w:rsid w:val="00E019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113">
    <w:name w:val="xl113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114">
    <w:name w:val="xl114"/>
    <w:basedOn w:val="a0"/>
    <w:rsid w:val="00E019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sz w:val="22"/>
      <w:szCs w:val="22"/>
    </w:rPr>
  </w:style>
  <w:style w:type="paragraph" w:customStyle="1" w:styleId="xl116">
    <w:name w:val="xl116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sz w:val="22"/>
      <w:szCs w:val="22"/>
    </w:rPr>
  </w:style>
  <w:style w:type="paragraph" w:customStyle="1" w:styleId="xl117">
    <w:name w:val="xl117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-S">
    <w:name w:val="- S_Маркированный"/>
    <w:basedOn w:val="a0"/>
    <w:autoRedefine/>
    <w:rsid w:val="00E019CB"/>
    <w:pPr>
      <w:numPr>
        <w:numId w:val="30"/>
      </w:numPr>
      <w:spacing w:line="360" w:lineRule="auto"/>
    </w:pPr>
    <w:rPr>
      <w:sz w:val="24"/>
      <w:szCs w:val="24"/>
    </w:rPr>
  </w:style>
  <w:style w:type="paragraph" w:customStyle="1" w:styleId="afffffff4">
    <w:name w:val="Заголовок таблицы + Обычный"/>
    <w:basedOn w:val="a0"/>
    <w:autoRedefine/>
    <w:rsid w:val="00E019CB"/>
    <w:pPr>
      <w:shd w:val="clear" w:color="auto" w:fill="FFFFFF"/>
      <w:spacing w:line="360" w:lineRule="auto"/>
      <w:ind w:right="76" w:firstLine="570"/>
      <w:jc w:val="right"/>
    </w:pPr>
    <w:rPr>
      <w:color w:val="9BBB59"/>
      <w:spacing w:val="2"/>
      <w:sz w:val="24"/>
      <w:szCs w:val="24"/>
    </w:rPr>
  </w:style>
  <w:style w:type="character" w:customStyle="1" w:styleId="S21">
    <w:name w:val="S_Заголовок 2 Знак"/>
    <w:basedOn w:val="a1"/>
    <w:link w:val="S20"/>
    <w:locked/>
    <w:rsid w:val="00E019CB"/>
    <w:rPr>
      <w:rFonts w:cs="Times New Roman"/>
      <w:b/>
      <w:sz w:val="24"/>
      <w:szCs w:val="24"/>
      <w:lang w:eastAsia="ar-SA" w:bidi="ar-SA"/>
    </w:rPr>
  </w:style>
  <w:style w:type="paragraph" w:customStyle="1" w:styleId="xl65">
    <w:name w:val="xl65"/>
    <w:basedOn w:val="a0"/>
    <w:rsid w:val="00E019CB"/>
    <w:pP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66">
    <w:name w:val="xl66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4"/>
      <w:szCs w:val="24"/>
    </w:rPr>
  </w:style>
  <w:style w:type="paragraph" w:customStyle="1" w:styleId="xl67">
    <w:name w:val="xl67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4"/>
      <w:szCs w:val="24"/>
    </w:rPr>
  </w:style>
  <w:style w:type="paragraph" w:customStyle="1" w:styleId="xl68">
    <w:name w:val="xl68"/>
    <w:basedOn w:val="a0"/>
    <w:rsid w:val="00E019CB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69">
    <w:name w:val="xl69"/>
    <w:basedOn w:val="a0"/>
    <w:rsid w:val="00E019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70">
    <w:name w:val="xl70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71">
    <w:name w:val="xl71"/>
    <w:basedOn w:val="a0"/>
    <w:rsid w:val="00E019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E019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E019C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74">
    <w:name w:val="xl74"/>
    <w:basedOn w:val="a0"/>
    <w:rsid w:val="00E019C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75">
    <w:name w:val="xl75"/>
    <w:basedOn w:val="a0"/>
    <w:rsid w:val="00E019C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E019C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customStyle="1" w:styleId="xl77">
    <w:name w:val="xl77"/>
    <w:basedOn w:val="a0"/>
    <w:rsid w:val="00E019C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E019C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i/>
      <w:iCs/>
      <w:sz w:val="24"/>
      <w:szCs w:val="24"/>
    </w:rPr>
  </w:style>
  <w:style w:type="paragraph" w:customStyle="1" w:styleId="xl79">
    <w:name w:val="xl79"/>
    <w:basedOn w:val="a0"/>
    <w:rsid w:val="00E019C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i/>
      <w:iCs/>
      <w:sz w:val="24"/>
      <w:szCs w:val="24"/>
    </w:rPr>
  </w:style>
  <w:style w:type="paragraph" w:customStyle="1" w:styleId="xl80">
    <w:name w:val="xl80"/>
    <w:basedOn w:val="a0"/>
    <w:rsid w:val="00E019C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E019C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customStyle="1" w:styleId="xl82">
    <w:name w:val="xl82"/>
    <w:basedOn w:val="a0"/>
    <w:rsid w:val="00E019C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styleId="afffffff5">
    <w:name w:val="No Spacing"/>
    <w:aliases w:val="с интервалом,No Spacing1"/>
    <w:link w:val="afffffff6"/>
    <w:uiPriority w:val="1"/>
    <w:qFormat/>
    <w:rsid w:val="00EA4DBA"/>
    <w:pPr>
      <w:ind w:firstLine="709"/>
      <w:jc w:val="both"/>
    </w:pPr>
    <w:rPr>
      <w:sz w:val="28"/>
      <w:szCs w:val="28"/>
    </w:rPr>
  </w:style>
  <w:style w:type="character" w:customStyle="1" w:styleId="110">
    <w:name w:val="Заголовок 1 Знак1"/>
    <w:aliases w:val="Заголовок 1 Знак Знак Знак2,Заголовок 1 Знак Знак Знак Знак1"/>
    <w:locked/>
    <w:rsid w:val="000579F8"/>
    <w:rPr>
      <w:b/>
      <w:sz w:val="28"/>
    </w:rPr>
  </w:style>
  <w:style w:type="character" w:customStyle="1" w:styleId="217">
    <w:name w:val="Заголовок 2 Знак1"/>
    <w:aliases w:val="Знак2 Знак1"/>
    <w:locked/>
    <w:rsid w:val="000579F8"/>
    <w:rPr>
      <w:rFonts w:ascii="Cambria" w:hAnsi="Cambria"/>
      <w:b/>
      <w:i/>
      <w:sz w:val="28"/>
    </w:rPr>
  </w:style>
  <w:style w:type="character" w:customStyle="1" w:styleId="316">
    <w:name w:val="Заголовок 3 Знак1"/>
    <w:aliases w:val="Знак Знак3,Знак3 Знак1,Знак Знак31,Знак3 Знак11"/>
    <w:locked/>
    <w:rsid w:val="000579F8"/>
    <w:rPr>
      <w:rFonts w:ascii="Cambria" w:hAnsi="Cambria"/>
      <w:b/>
      <w:sz w:val="26"/>
    </w:rPr>
  </w:style>
  <w:style w:type="character" w:customStyle="1" w:styleId="413">
    <w:name w:val="Заголовок 4 Знак1"/>
    <w:locked/>
    <w:rsid w:val="000579F8"/>
    <w:rPr>
      <w:rFonts w:ascii="Calibri" w:hAnsi="Calibri"/>
      <w:b/>
      <w:sz w:val="28"/>
    </w:rPr>
  </w:style>
  <w:style w:type="character" w:customStyle="1" w:styleId="513">
    <w:name w:val="Заголовок 5 Знак1"/>
    <w:locked/>
    <w:rsid w:val="000579F8"/>
    <w:rPr>
      <w:rFonts w:ascii="Calibri" w:hAnsi="Calibri"/>
      <w:b/>
      <w:i/>
      <w:sz w:val="26"/>
    </w:rPr>
  </w:style>
  <w:style w:type="character" w:customStyle="1" w:styleId="610">
    <w:name w:val="Заголовок 6 Знак1"/>
    <w:locked/>
    <w:rsid w:val="000579F8"/>
    <w:rPr>
      <w:rFonts w:ascii="Calibri" w:hAnsi="Calibri"/>
      <w:b/>
    </w:rPr>
  </w:style>
  <w:style w:type="character" w:customStyle="1" w:styleId="710">
    <w:name w:val="Заголовок 7 Знак1"/>
    <w:uiPriority w:val="99"/>
    <w:locked/>
    <w:rsid w:val="000579F8"/>
    <w:rPr>
      <w:rFonts w:ascii="Calibri" w:hAnsi="Calibri"/>
      <w:sz w:val="24"/>
    </w:rPr>
  </w:style>
  <w:style w:type="character" w:customStyle="1" w:styleId="810">
    <w:name w:val="Заголовок 8 Знак1"/>
    <w:locked/>
    <w:rsid w:val="000579F8"/>
    <w:rPr>
      <w:rFonts w:ascii="Calibri" w:hAnsi="Calibri"/>
      <w:i/>
      <w:sz w:val="24"/>
    </w:rPr>
  </w:style>
  <w:style w:type="character" w:customStyle="1" w:styleId="910">
    <w:name w:val="Заголовок 9 Знак1"/>
    <w:locked/>
    <w:rsid w:val="000579F8"/>
    <w:rPr>
      <w:rFonts w:ascii="Cambria" w:hAnsi="Cambria"/>
    </w:rPr>
  </w:style>
  <w:style w:type="character" w:customStyle="1" w:styleId="1fff">
    <w:name w:val="Верхний колонтитул Знак1"/>
    <w:uiPriority w:val="99"/>
    <w:locked/>
    <w:rsid w:val="000579F8"/>
    <w:rPr>
      <w:sz w:val="28"/>
    </w:rPr>
  </w:style>
  <w:style w:type="character" w:customStyle="1" w:styleId="1fff0">
    <w:name w:val="Основной текст с отступом Знак1"/>
    <w:locked/>
    <w:rsid w:val="000579F8"/>
    <w:rPr>
      <w:sz w:val="28"/>
    </w:rPr>
  </w:style>
  <w:style w:type="character" w:customStyle="1" w:styleId="220">
    <w:name w:val="Основной текст 2 Знак2"/>
    <w:locked/>
    <w:rsid w:val="000579F8"/>
    <w:rPr>
      <w:sz w:val="28"/>
    </w:rPr>
  </w:style>
  <w:style w:type="character" w:customStyle="1" w:styleId="1fff1">
    <w:name w:val="Схема документа Знак1"/>
    <w:locked/>
    <w:rsid w:val="000579F8"/>
    <w:rPr>
      <w:rFonts w:ascii="Tahoma" w:hAnsi="Tahoma"/>
      <w:sz w:val="16"/>
    </w:rPr>
  </w:style>
  <w:style w:type="character" w:customStyle="1" w:styleId="1fff2">
    <w:name w:val="Нижний колонтитул Знак1"/>
    <w:locked/>
    <w:rsid w:val="000579F8"/>
    <w:rPr>
      <w:sz w:val="28"/>
    </w:rPr>
  </w:style>
  <w:style w:type="character" w:customStyle="1" w:styleId="1fff3">
    <w:name w:val="Подзаголовок Знак1"/>
    <w:aliases w:val="Обычный таблица Знак1"/>
    <w:locked/>
    <w:rsid w:val="000579F8"/>
    <w:rPr>
      <w:sz w:val="28"/>
    </w:rPr>
  </w:style>
  <w:style w:type="character" w:customStyle="1" w:styleId="FontStyle13">
    <w:name w:val="Font Style13"/>
    <w:rsid w:val="000579F8"/>
    <w:rPr>
      <w:rFonts w:ascii="Tahoma" w:hAnsi="Tahoma"/>
      <w:sz w:val="22"/>
    </w:rPr>
  </w:style>
  <w:style w:type="character" w:customStyle="1" w:styleId="FontStyle14">
    <w:name w:val="Font Style14"/>
    <w:rsid w:val="000579F8"/>
    <w:rPr>
      <w:rFonts w:ascii="Tahoma" w:hAnsi="Tahoma"/>
      <w:sz w:val="22"/>
    </w:rPr>
  </w:style>
  <w:style w:type="character" w:customStyle="1" w:styleId="27">
    <w:name w:val="Обычный (веб) Знак2"/>
    <w:link w:val="afff7"/>
    <w:locked/>
    <w:rsid w:val="000579F8"/>
    <w:rPr>
      <w:spacing w:val="-5"/>
      <w:sz w:val="28"/>
      <w:lang w:eastAsia="ar-SA" w:bidi="ar-SA"/>
    </w:rPr>
  </w:style>
  <w:style w:type="character" w:customStyle="1" w:styleId="1fff4">
    <w:name w:val="Название Знак1"/>
    <w:locked/>
    <w:rsid w:val="000579F8"/>
    <w:rPr>
      <w:b/>
      <w:sz w:val="24"/>
      <w:shd w:val="clear" w:color="auto" w:fill="FFFFFF"/>
    </w:rPr>
  </w:style>
  <w:style w:type="character" w:customStyle="1" w:styleId="1fff5">
    <w:name w:val="Текст выноски Знак1"/>
    <w:locked/>
    <w:rsid w:val="000579F8"/>
    <w:rPr>
      <w:rFonts w:ascii="Tahoma" w:hAnsi="Tahoma"/>
      <w:sz w:val="16"/>
    </w:rPr>
  </w:style>
  <w:style w:type="character" w:customStyle="1" w:styleId="218">
    <w:name w:val="Основной текст с отступом 2 Знак1"/>
    <w:locked/>
    <w:rsid w:val="000579F8"/>
    <w:rPr>
      <w:sz w:val="28"/>
    </w:rPr>
  </w:style>
  <w:style w:type="character" w:customStyle="1" w:styleId="317">
    <w:name w:val="Основной текст 3 Знак1"/>
    <w:locked/>
    <w:rsid w:val="000579F8"/>
    <w:rPr>
      <w:sz w:val="16"/>
    </w:rPr>
  </w:style>
  <w:style w:type="paragraph" w:customStyle="1" w:styleId="ConsPlusTitle">
    <w:name w:val="ConsPlusTitle"/>
    <w:rsid w:val="000579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fff6">
    <w:name w:val="1"/>
    <w:basedOn w:val="a0"/>
    <w:rsid w:val="000579F8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fff7">
    <w:name w:val="Обычный (веб) Знак1"/>
    <w:locked/>
    <w:rsid w:val="000579F8"/>
    <w:rPr>
      <w:sz w:val="24"/>
      <w:lang w:val="ru-RU" w:eastAsia="ru-RU"/>
    </w:rPr>
  </w:style>
  <w:style w:type="paragraph" w:customStyle="1" w:styleId="Style2">
    <w:name w:val="Style2"/>
    <w:basedOn w:val="a0"/>
    <w:rsid w:val="000579F8"/>
    <w:pPr>
      <w:widowControl w:val="0"/>
      <w:autoSpaceDE w:val="0"/>
      <w:autoSpaceDN w:val="0"/>
      <w:adjustRightInd w:val="0"/>
      <w:spacing w:line="298" w:lineRule="exact"/>
      <w:ind w:firstLine="730"/>
    </w:pPr>
    <w:rPr>
      <w:szCs w:val="20"/>
    </w:rPr>
  </w:style>
  <w:style w:type="paragraph" w:customStyle="1" w:styleId="Style3">
    <w:name w:val="Style3"/>
    <w:basedOn w:val="a0"/>
    <w:rsid w:val="000579F8"/>
    <w:pPr>
      <w:widowControl w:val="0"/>
      <w:autoSpaceDE w:val="0"/>
      <w:autoSpaceDN w:val="0"/>
      <w:adjustRightInd w:val="0"/>
      <w:spacing w:line="240" w:lineRule="auto"/>
    </w:pPr>
    <w:rPr>
      <w:szCs w:val="20"/>
    </w:rPr>
  </w:style>
  <w:style w:type="paragraph" w:customStyle="1" w:styleId="Style4">
    <w:name w:val="Style4"/>
    <w:basedOn w:val="a0"/>
    <w:rsid w:val="000579F8"/>
    <w:pPr>
      <w:widowControl w:val="0"/>
      <w:autoSpaceDE w:val="0"/>
      <w:autoSpaceDN w:val="0"/>
      <w:adjustRightInd w:val="0"/>
      <w:spacing w:line="211" w:lineRule="exact"/>
      <w:jc w:val="center"/>
    </w:pPr>
    <w:rPr>
      <w:szCs w:val="20"/>
    </w:rPr>
  </w:style>
  <w:style w:type="paragraph" w:customStyle="1" w:styleId="Style5">
    <w:name w:val="Style5"/>
    <w:basedOn w:val="a0"/>
    <w:rsid w:val="000579F8"/>
    <w:pPr>
      <w:widowControl w:val="0"/>
      <w:autoSpaceDE w:val="0"/>
      <w:autoSpaceDN w:val="0"/>
      <w:adjustRightInd w:val="0"/>
      <w:spacing w:line="240" w:lineRule="auto"/>
    </w:pPr>
    <w:rPr>
      <w:szCs w:val="20"/>
    </w:rPr>
  </w:style>
  <w:style w:type="paragraph" w:customStyle="1" w:styleId="Style6">
    <w:name w:val="Style6"/>
    <w:basedOn w:val="a0"/>
    <w:rsid w:val="000579F8"/>
    <w:pPr>
      <w:widowControl w:val="0"/>
      <w:autoSpaceDE w:val="0"/>
      <w:autoSpaceDN w:val="0"/>
      <w:adjustRightInd w:val="0"/>
      <w:spacing w:line="180" w:lineRule="exact"/>
      <w:ind w:firstLine="187"/>
    </w:pPr>
    <w:rPr>
      <w:szCs w:val="20"/>
    </w:rPr>
  </w:style>
  <w:style w:type="paragraph" w:customStyle="1" w:styleId="Style7">
    <w:name w:val="Style7"/>
    <w:basedOn w:val="a0"/>
    <w:rsid w:val="000579F8"/>
    <w:pPr>
      <w:widowControl w:val="0"/>
      <w:autoSpaceDE w:val="0"/>
      <w:autoSpaceDN w:val="0"/>
      <w:adjustRightInd w:val="0"/>
      <w:spacing w:line="398" w:lineRule="exact"/>
      <w:ind w:firstLine="1238"/>
    </w:pPr>
    <w:rPr>
      <w:szCs w:val="20"/>
    </w:rPr>
  </w:style>
  <w:style w:type="paragraph" w:customStyle="1" w:styleId="Style8">
    <w:name w:val="Style8"/>
    <w:basedOn w:val="a0"/>
    <w:rsid w:val="000579F8"/>
    <w:pPr>
      <w:widowControl w:val="0"/>
      <w:autoSpaceDE w:val="0"/>
      <w:autoSpaceDN w:val="0"/>
      <w:adjustRightInd w:val="0"/>
      <w:spacing w:line="442" w:lineRule="exact"/>
    </w:pPr>
    <w:rPr>
      <w:szCs w:val="20"/>
    </w:rPr>
  </w:style>
  <w:style w:type="paragraph" w:customStyle="1" w:styleId="Style9">
    <w:name w:val="Style9"/>
    <w:basedOn w:val="a0"/>
    <w:rsid w:val="000579F8"/>
    <w:pPr>
      <w:widowControl w:val="0"/>
      <w:autoSpaceDE w:val="0"/>
      <w:autoSpaceDN w:val="0"/>
      <w:adjustRightInd w:val="0"/>
      <w:spacing w:line="240" w:lineRule="auto"/>
    </w:pPr>
    <w:rPr>
      <w:szCs w:val="20"/>
    </w:rPr>
  </w:style>
  <w:style w:type="paragraph" w:customStyle="1" w:styleId="Style10">
    <w:name w:val="Style10"/>
    <w:basedOn w:val="a0"/>
    <w:rsid w:val="000579F8"/>
    <w:pPr>
      <w:widowControl w:val="0"/>
      <w:autoSpaceDE w:val="0"/>
      <w:autoSpaceDN w:val="0"/>
      <w:adjustRightInd w:val="0"/>
      <w:spacing w:line="262" w:lineRule="exact"/>
    </w:pPr>
    <w:rPr>
      <w:szCs w:val="20"/>
    </w:rPr>
  </w:style>
  <w:style w:type="paragraph" w:customStyle="1" w:styleId="Style11">
    <w:name w:val="Style11"/>
    <w:basedOn w:val="a0"/>
    <w:rsid w:val="000579F8"/>
    <w:pPr>
      <w:widowControl w:val="0"/>
      <w:autoSpaceDE w:val="0"/>
      <w:autoSpaceDN w:val="0"/>
      <w:adjustRightInd w:val="0"/>
      <w:spacing w:line="149" w:lineRule="exact"/>
      <w:jc w:val="right"/>
    </w:pPr>
    <w:rPr>
      <w:szCs w:val="20"/>
    </w:rPr>
  </w:style>
  <w:style w:type="paragraph" w:customStyle="1" w:styleId="Style12">
    <w:name w:val="Style12"/>
    <w:basedOn w:val="a0"/>
    <w:rsid w:val="000579F8"/>
    <w:pPr>
      <w:widowControl w:val="0"/>
      <w:autoSpaceDE w:val="0"/>
      <w:autoSpaceDN w:val="0"/>
      <w:adjustRightInd w:val="0"/>
      <w:spacing w:line="350" w:lineRule="exact"/>
      <w:ind w:hanging="1320"/>
    </w:pPr>
    <w:rPr>
      <w:szCs w:val="20"/>
    </w:rPr>
  </w:style>
  <w:style w:type="paragraph" w:customStyle="1" w:styleId="Style13">
    <w:name w:val="Style13"/>
    <w:basedOn w:val="a0"/>
    <w:rsid w:val="000579F8"/>
    <w:pPr>
      <w:widowControl w:val="0"/>
      <w:autoSpaceDE w:val="0"/>
      <w:autoSpaceDN w:val="0"/>
      <w:adjustRightInd w:val="0"/>
      <w:spacing w:line="358" w:lineRule="exact"/>
      <w:ind w:firstLine="2232"/>
    </w:pPr>
    <w:rPr>
      <w:szCs w:val="20"/>
    </w:rPr>
  </w:style>
  <w:style w:type="paragraph" w:customStyle="1" w:styleId="Style14">
    <w:name w:val="Style14"/>
    <w:basedOn w:val="a0"/>
    <w:rsid w:val="000579F8"/>
    <w:pPr>
      <w:widowControl w:val="0"/>
      <w:autoSpaceDE w:val="0"/>
      <w:autoSpaceDN w:val="0"/>
      <w:adjustRightInd w:val="0"/>
      <w:spacing w:line="253" w:lineRule="exact"/>
      <w:ind w:hanging="2318"/>
    </w:pPr>
    <w:rPr>
      <w:szCs w:val="20"/>
    </w:rPr>
  </w:style>
  <w:style w:type="paragraph" w:customStyle="1" w:styleId="Style15">
    <w:name w:val="Style15"/>
    <w:basedOn w:val="a0"/>
    <w:rsid w:val="000579F8"/>
    <w:pPr>
      <w:widowControl w:val="0"/>
      <w:autoSpaceDE w:val="0"/>
      <w:autoSpaceDN w:val="0"/>
      <w:adjustRightInd w:val="0"/>
      <w:spacing w:line="326" w:lineRule="exact"/>
      <w:ind w:firstLine="365"/>
    </w:pPr>
    <w:rPr>
      <w:szCs w:val="20"/>
    </w:rPr>
  </w:style>
  <w:style w:type="paragraph" w:customStyle="1" w:styleId="Style16">
    <w:name w:val="Style16"/>
    <w:basedOn w:val="a0"/>
    <w:rsid w:val="000579F8"/>
    <w:pPr>
      <w:widowControl w:val="0"/>
      <w:autoSpaceDE w:val="0"/>
      <w:autoSpaceDN w:val="0"/>
      <w:adjustRightInd w:val="0"/>
      <w:spacing w:line="298" w:lineRule="exact"/>
      <w:ind w:firstLine="1238"/>
    </w:pPr>
    <w:rPr>
      <w:szCs w:val="20"/>
    </w:rPr>
  </w:style>
  <w:style w:type="paragraph" w:customStyle="1" w:styleId="Style17">
    <w:name w:val="Style17"/>
    <w:basedOn w:val="a0"/>
    <w:rsid w:val="000579F8"/>
    <w:pPr>
      <w:widowControl w:val="0"/>
      <w:autoSpaceDE w:val="0"/>
      <w:autoSpaceDN w:val="0"/>
      <w:adjustRightInd w:val="0"/>
      <w:spacing w:line="240" w:lineRule="auto"/>
    </w:pPr>
    <w:rPr>
      <w:szCs w:val="20"/>
    </w:rPr>
  </w:style>
  <w:style w:type="paragraph" w:customStyle="1" w:styleId="Style18">
    <w:name w:val="Style18"/>
    <w:basedOn w:val="a0"/>
    <w:rsid w:val="000579F8"/>
    <w:pPr>
      <w:widowControl w:val="0"/>
      <w:autoSpaceDE w:val="0"/>
      <w:autoSpaceDN w:val="0"/>
      <w:adjustRightInd w:val="0"/>
      <w:spacing w:line="346" w:lineRule="exact"/>
      <w:ind w:hanging="422"/>
    </w:pPr>
    <w:rPr>
      <w:szCs w:val="20"/>
    </w:rPr>
  </w:style>
  <w:style w:type="paragraph" w:customStyle="1" w:styleId="Style19">
    <w:name w:val="Style19"/>
    <w:basedOn w:val="a0"/>
    <w:rsid w:val="000579F8"/>
    <w:pPr>
      <w:widowControl w:val="0"/>
      <w:autoSpaceDE w:val="0"/>
      <w:autoSpaceDN w:val="0"/>
      <w:adjustRightInd w:val="0"/>
      <w:spacing w:line="331" w:lineRule="exact"/>
      <w:ind w:firstLine="811"/>
    </w:pPr>
    <w:rPr>
      <w:szCs w:val="20"/>
    </w:rPr>
  </w:style>
  <w:style w:type="paragraph" w:customStyle="1" w:styleId="Style20">
    <w:name w:val="Style20"/>
    <w:basedOn w:val="a0"/>
    <w:rsid w:val="000579F8"/>
    <w:pPr>
      <w:widowControl w:val="0"/>
      <w:autoSpaceDE w:val="0"/>
      <w:autoSpaceDN w:val="0"/>
      <w:adjustRightInd w:val="0"/>
      <w:spacing w:line="240" w:lineRule="auto"/>
    </w:pPr>
    <w:rPr>
      <w:szCs w:val="20"/>
    </w:rPr>
  </w:style>
  <w:style w:type="paragraph" w:customStyle="1" w:styleId="Style21">
    <w:name w:val="Style21"/>
    <w:basedOn w:val="a0"/>
    <w:rsid w:val="000579F8"/>
    <w:pPr>
      <w:widowControl w:val="0"/>
      <w:autoSpaceDE w:val="0"/>
      <w:autoSpaceDN w:val="0"/>
      <w:adjustRightInd w:val="0"/>
      <w:spacing w:line="240" w:lineRule="auto"/>
    </w:pPr>
    <w:rPr>
      <w:szCs w:val="20"/>
    </w:rPr>
  </w:style>
  <w:style w:type="paragraph" w:customStyle="1" w:styleId="Style22">
    <w:name w:val="Style22"/>
    <w:basedOn w:val="a0"/>
    <w:rsid w:val="000579F8"/>
    <w:pPr>
      <w:widowControl w:val="0"/>
      <w:autoSpaceDE w:val="0"/>
      <w:autoSpaceDN w:val="0"/>
      <w:adjustRightInd w:val="0"/>
      <w:spacing w:line="240" w:lineRule="auto"/>
    </w:pPr>
    <w:rPr>
      <w:szCs w:val="20"/>
    </w:rPr>
  </w:style>
  <w:style w:type="paragraph" w:customStyle="1" w:styleId="Style23">
    <w:name w:val="Style23"/>
    <w:basedOn w:val="a0"/>
    <w:rsid w:val="000579F8"/>
    <w:pPr>
      <w:widowControl w:val="0"/>
      <w:autoSpaceDE w:val="0"/>
      <w:autoSpaceDN w:val="0"/>
      <w:adjustRightInd w:val="0"/>
      <w:spacing w:line="211" w:lineRule="exact"/>
      <w:ind w:hanging="134"/>
    </w:pPr>
    <w:rPr>
      <w:szCs w:val="20"/>
    </w:rPr>
  </w:style>
  <w:style w:type="paragraph" w:customStyle="1" w:styleId="Style25">
    <w:name w:val="Style25"/>
    <w:basedOn w:val="a0"/>
    <w:rsid w:val="000579F8"/>
    <w:pPr>
      <w:widowControl w:val="0"/>
      <w:autoSpaceDE w:val="0"/>
      <w:autoSpaceDN w:val="0"/>
      <w:adjustRightInd w:val="0"/>
      <w:spacing w:line="566" w:lineRule="exact"/>
      <w:jc w:val="right"/>
    </w:pPr>
    <w:rPr>
      <w:szCs w:val="20"/>
    </w:rPr>
  </w:style>
  <w:style w:type="paragraph" w:customStyle="1" w:styleId="Style33">
    <w:name w:val="Style33"/>
    <w:basedOn w:val="a0"/>
    <w:rsid w:val="000579F8"/>
    <w:pPr>
      <w:widowControl w:val="0"/>
      <w:autoSpaceDE w:val="0"/>
      <w:autoSpaceDN w:val="0"/>
      <w:adjustRightInd w:val="0"/>
      <w:spacing w:line="173" w:lineRule="exact"/>
      <w:ind w:hanging="768"/>
    </w:pPr>
    <w:rPr>
      <w:szCs w:val="20"/>
    </w:rPr>
  </w:style>
  <w:style w:type="paragraph" w:customStyle="1" w:styleId="Style36">
    <w:name w:val="Style36"/>
    <w:basedOn w:val="a0"/>
    <w:rsid w:val="000579F8"/>
    <w:pPr>
      <w:widowControl w:val="0"/>
      <w:autoSpaceDE w:val="0"/>
      <w:autoSpaceDN w:val="0"/>
      <w:adjustRightInd w:val="0"/>
      <w:spacing w:line="168" w:lineRule="exact"/>
    </w:pPr>
    <w:rPr>
      <w:szCs w:val="20"/>
    </w:rPr>
  </w:style>
  <w:style w:type="paragraph" w:customStyle="1" w:styleId="Style37">
    <w:name w:val="Style37"/>
    <w:basedOn w:val="a0"/>
    <w:rsid w:val="000579F8"/>
    <w:pPr>
      <w:widowControl w:val="0"/>
      <w:autoSpaceDE w:val="0"/>
      <w:autoSpaceDN w:val="0"/>
      <w:adjustRightInd w:val="0"/>
      <w:spacing w:line="355" w:lineRule="exact"/>
      <w:ind w:hanging="422"/>
    </w:pPr>
    <w:rPr>
      <w:szCs w:val="20"/>
    </w:rPr>
  </w:style>
  <w:style w:type="paragraph" w:customStyle="1" w:styleId="Style38">
    <w:name w:val="Style38"/>
    <w:basedOn w:val="a0"/>
    <w:rsid w:val="000579F8"/>
    <w:pPr>
      <w:widowControl w:val="0"/>
      <w:autoSpaceDE w:val="0"/>
      <w:autoSpaceDN w:val="0"/>
      <w:adjustRightInd w:val="0"/>
      <w:spacing w:line="346" w:lineRule="exact"/>
      <w:ind w:hanging="422"/>
    </w:pPr>
    <w:rPr>
      <w:szCs w:val="20"/>
    </w:rPr>
  </w:style>
  <w:style w:type="paragraph" w:customStyle="1" w:styleId="Style39">
    <w:name w:val="Style39"/>
    <w:basedOn w:val="a0"/>
    <w:rsid w:val="000579F8"/>
    <w:pPr>
      <w:widowControl w:val="0"/>
      <w:autoSpaceDE w:val="0"/>
      <w:autoSpaceDN w:val="0"/>
      <w:adjustRightInd w:val="0"/>
      <w:spacing w:line="288" w:lineRule="exact"/>
      <w:ind w:firstLine="2309"/>
    </w:pPr>
    <w:rPr>
      <w:szCs w:val="20"/>
    </w:rPr>
  </w:style>
  <w:style w:type="paragraph" w:customStyle="1" w:styleId="Style40">
    <w:name w:val="Style40"/>
    <w:basedOn w:val="a0"/>
    <w:rsid w:val="000579F8"/>
    <w:pPr>
      <w:widowControl w:val="0"/>
      <w:autoSpaceDE w:val="0"/>
      <w:autoSpaceDN w:val="0"/>
      <w:adjustRightInd w:val="0"/>
      <w:spacing w:line="350" w:lineRule="exact"/>
      <w:ind w:hanging="446"/>
    </w:pPr>
    <w:rPr>
      <w:szCs w:val="20"/>
    </w:rPr>
  </w:style>
  <w:style w:type="character" w:customStyle="1" w:styleId="FontStyle42">
    <w:name w:val="Font Style42"/>
    <w:rsid w:val="000579F8"/>
    <w:rPr>
      <w:rFonts w:ascii="Times New Roman" w:hAnsi="Times New Roman"/>
      <w:b/>
      <w:sz w:val="18"/>
    </w:rPr>
  </w:style>
  <w:style w:type="character" w:customStyle="1" w:styleId="FontStyle43">
    <w:name w:val="Font Style43"/>
    <w:rsid w:val="000579F8"/>
    <w:rPr>
      <w:rFonts w:ascii="Times New Roman" w:hAnsi="Times New Roman"/>
      <w:sz w:val="22"/>
    </w:rPr>
  </w:style>
  <w:style w:type="character" w:customStyle="1" w:styleId="FontStyle44">
    <w:name w:val="Font Style44"/>
    <w:rsid w:val="000579F8"/>
    <w:rPr>
      <w:rFonts w:ascii="Times New Roman" w:hAnsi="Times New Roman"/>
      <w:b/>
      <w:spacing w:val="-10"/>
      <w:sz w:val="24"/>
    </w:rPr>
  </w:style>
  <w:style w:type="character" w:customStyle="1" w:styleId="FontStyle45">
    <w:name w:val="Font Style45"/>
    <w:rsid w:val="000579F8"/>
    <w:rPr>
      <w:rFonts w:ascii="Times New Roman" w:hAnsi="Times New Roman"/>
      <w:b/>
      <w:spacing w:val="-10"/>
      <w:sz w:val="24"/>
    </w:rPr>
  </w:style>
  <w:style w:type="character" w:customStyle="1" w:styleId="FontStyle46">
    <w:name w:val="Font Style46"/>
    <w:rsid w:val="000579F8"/>
    <w:rPr>
      <w:rFonts w:ascii="Times New Roman" w:hAnsi="Times New Roman"/>
      <w:b/>
      <w:sz w:val="28"/>
    </w:rPr>
  </w:style>
  <w:style w:type="character" w:customStyle="1" w:styleId="FontStyle47">
    <w:name w:val="Font Style47"/>
    <w:rsid w:val="000579F8"/>
    <w:rPr>
      <w:rFonts w:ascii="Times New Roman" w:hAnsi="Times New Roman"/>
      <w:b/>
      <w:sz w:val="18"/>
    </w:rPr>
  </w:style>
  <w:style w:type="character" w:customStyle="1" w:styleId="FontStyle48">
    <w:name w:val="Font Style48"/>
    <w:rsid w:val="000579F8"/>
    <w:rPr>
      <w:rFonts w:ascii="Times New Roman" w:hAnsi="Times New Roman"/>
      <w:sz w:val="22"/>
    </w:rPr>
  </w:style>
  <w:style w:type="character" w:customStyle="1" w:styleId="FontStyle49">
    <w:name w:val="Font Style49"/>
    <w:rsid w:val="000579F8"/>
    <w:rPr>
      <w:rFonts w:ascii="Times New Roman" w:hAnsi="Times New Roman"/>
      <w:i/>
      <w:spacing w:val="-20"/>
      <w:sz w:val="34"/>
    </w:rPr>
  </w:style>
  <w:style w:type="character" w:customStyle="1" w:styleId="FontStyle50">
    <w:name w:val="Font Style50"/>
    <w:rsid w:val="000579F8"/>
    <w:rPr>
      <w:rFonts w:ascii="Times New Roman" w:hAnsi="Times New Roman"/>
      <w:sz w:val="22"/>
    </w:rPr>
  </w:style>
  <w:style w:type="character" w:customStyle="1" w:styleId="FontStyle51">
    <w:name w:val="Font Style51"/>
    <w:rsid w:val="000579F8"/>
    <w:rPr>
      <w:rFonts w:ascii="Times New Roman" w:hAnsi="Times New Roman"/>
      <w:sz w:val="22"/>
    </w:rPr>
  </w:style>
  <w:style w:type="character" w:customStyle="1" w:styleId="FontStyle52">
    <w:name w:val="Font Style52"/>
    <w:rsid w:val="000579F8"/>
    <w:rPr>
      <w:rFonts w:ascii="Times New Roman" w:hAnsi="Times New Roman"/>
      <w:b/>
      <w:sz w:val="18"/>
    </w:rPr>
  </w:style>
  <w:style w:type="character" w:customStyle="1" w:styleId="FontStyle53">
    <w:name w:val="Font Style53"/>
    <w:rsid w:val="000579F8"/>
    <w:rPr>
      <w:rFonts w:ascii="Microsoft Sans Serif" w:hAnsi="Microsoft Sans Serif"/>
      <w:b/>
      <w:sz w:val="14"/>
    </w:rPr>
  </w:style>
  <w:style w:type="character" w:customStyle="1" w:styleId="FontStyle54">
    <w:name w:val="Font Style54"/>
    <w:rsid w:val="000579F8"/>
    <w:rPr>
      <w:rFonts w:ascii="Times New Roman" w:hAnsi="Times New Roman"/>
      <w:b/>
      <w:spacing w:val="-10"/>
      <w:sz w:val="24"/>
    </w:rPr>
  </w:style>
  <w:style w:type="character" w:customStyle="1" w:styleId="FontStyle55">
    <w:name w:val="Font Style55"/>
    <w:rsid w:val="000579F8"/>
    <w:rPr>
      <w:rFonts w:ascii="Arial Unicode MS" w:eastAsia="Arial Unicode MS"/>
      <w:b/>
      <w:sz w:val="20"/>
    </w:rPr>
  </w:style>
  <w:style w:type="character" w:customStyle="1" w:styleId="FontStyle56">
    <w:name w:val="Font Style56"/>
    <w:rsid w:val="000579F8"/>
    <w:rPr>
      <w:rFonts w:ascii="Times New Roman" w:hAnsi="Times New Roman"/>
      <w:b/>
      <w:spacing w:val="-10"/>
      <w:sz w:val="24"/>
    </w:rPr>
  </w:style>
  <w:style w:type="character" w:customStyle="1" w:styleId="FontStyle12">
    <w:name w:val="Font Style12"/>
    <w:rsid w:val="000579F8"/>
    <w:rPr>
      <w:rFonts w:ascii="Arial Unicode MS" w:eastAsia="Arial Unicode MS"/>
      <w:b/>
      <w:sz w:val="26"/>
    </w:rPr>
  </w:style>
  <w:style w:type="character" w:customStyle="1" w:styleId="FontStyle91">
    <w:name w:val="Font Style91"/>
    <w:rsid w:val="000579F8"/>
    <w:rPr>
      <w:rFonts w:ascii="Times New Roman" w:hAnsi="Times New Roman"/>
      <w:sz w:val="24"/>
    </w:rPr>
  </w:style>
  <w:style w:type="paragraph" w:customStyle="1" w:styleId="Style26">
    <w:name w:val="Style26"/>
    <w:basedOn w:val="a0"/>
    <w:rsid w:val="000579F8"/>
    <w:pPr>
      <w:widowControl w:val="0"/>
      <w:autoSpaceDE w:val="0"/>
      <w:autoSpaceDN w:val="0"/>
      <w:adjustRightInd w:val="0"/>
      <w:spacing w:line="283" w:lineRule="exact"/>
    </w:pPr>
    <w:rPr>
      <w:szCs w:val="20"/>
    </w:rPr>
  </w:style>
  <w:style w:type="paragraph" w:styleId="afffffff7">
    <w:name w:val="footnote text"/>
    <w:basedOn w:val="a0"/>
    <w:link w:val="afffffff8"/>
    <w:uiPriority w:val="99"/>
    <w:rsid w:val="000579F8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ffffff8">
    <w:name w:val="Текст сноски Знак"/>
    <w:basedOn w:val="a1"/>
    <w:link w:val="afffffff7"/>
    <w:uiPriority w:val="99"/>
    <w:locked/>
    <w:rsid w:val="000579F8"/>
    <w:rPr>
      <w:rFonts w:cs="Times New Roman"/>
    </w:rPr>
  </w:style>
  <w:style w:type="character" w:styleId="afffffff9">
    <w:name w:val="footnote reference"/>
    <w:basedOn w:val="a1"/>
    <w:uiPriority w:val="99"/>
    <w:rsid w:val="000579F8"/>
    <w:rPr>
      <w:rFonts w:cs="Times New Roman"/>
      <w:vertAlign w:val="superscript"/>
    </w:rPr>
  </w:style>
  <w:style w:type="paragraph" w:customStyle="1" w:styleId="afffffffa">
    <w:name w:val="Знак Знак Знак Знак Знак Знак Знак"/>
    <w:basedOn w:val="a0"/>
    <w:next w:val="20"/>
    <w:autoRedefine/>
    <w:rsid w:val="000579F8"/>
    <w:pPr>
      <w:spacing w:after="160" w:line="240" w:lineRule="exact"/>
      <w:ind w:firstLine="0"/>
      <w:jc w:val="left"/>
    </w:pPr>
    <w:rPr>
      <w:sz w:val="24"/>
      <w:szCs w:val="20"/>
      <w:lang w:val="en-US" w:eastAsia="en-US"/>
    </w:rPr>
  </w:style>
  <w:style w:type="paragraph" w:customStyle="1" w:styleId="section1">
    <w:name w:val="section1"/>
    <w:basedOn w:val="a0"/>
    <w:rsid w:val="000579F8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59">
    <w:name w:val="Основной текст (5)_"/>
    <w:link w:val="5a"/>
    <w:locked/>
    <w:rsid w:val="000579F8"/>
    <w:rPr>
      <w:b/>
      <w:sz w:val="23"/>
      <w:shd w:val="clear" w:color="auto" w:fill="FFFFFF"/>
    </w:rPr>
  </w:style>
  <w:style w:type="character" w:customStyle="1" w:styleId="3f1">
    <w:name w:val="Основной текст (3)_"/>
    <w:link w:val="3f2"/>
    <w:locked/>
    <w:rsid w:val="000579F8"/>
    <w:rPr>
      <w:sz w:val="23"/>
      <w:shd w:val="clear" w:color="auto" w:fill="FFFFFF"/>
    </w:rPr>
  </w:style>
  <w:style w:type="paragraph" w:customStyle="1" w:styleId="5a">
    <w:name w:val="Основной текст (5)"/>
    <w:basedOn w:val="a0"/>
    <w:link w:val="59"/>
    <w:rsid w:val="000579F8"/>
    <w:pPr>
      <w:shd w:val="clear" w:color="auto" w:fill="FFFFFF"/>
      <w:spacing w:line="274" w:lineRule="exact"/>
      <w:ind w:firstLine="0"/>
      <w:jc w:val="right"/>
    </w:pPr>
    <w:rPr>
      <w:b/>
      <w:sz w:val="23"/>
      <w:szCs w:val="20"/>
    </w:rPr>
  </w:style>
  <w:style w:type="paragraph" w:customStyle="1" w:styleId="3f2">
    <w:name w:val="Основной текст (3)"/>
    <w:basedOn w:val="a0"/>
    <w:link w:val="3f1"/>
    <w:rsid w:val="000579F8"/>
    <w:pPr>
      <w:shd w:val="clear" w:color="auto" w:fill="FFFFFF"/>
      <w:spacing w:line="240" w:lineRule="atLeast"/>
      <w:ind w:firstLine="0"/>
      <w:jc w:val="right"/>
    </w:pPr>
    <w:rPr>
      <w:sz w:val="23"/>
      <w:szCs w:val="20"/>
    </w:rPr>
  </w:style>
  <w:style w:type="character" w:customStyle="1" w:styleId="BodyTextIndent3">
    <w:name w:val="Body Text Indent 3 Знак"/>
    <w:link w:val="310"/>
    <w:locked/>
    <w:rsid w:val="000579F8"/>
    <w:rPr>
      <w:sz w:val="28"/>
      <w:lang w:eastAsia="ar-SA" w:bidi="ar-SA"/>
    </w:rPr>
  </w:style>
  <w:style w:type="character" w:customStyle="1" w:styleId="afffffff6">
    <w:name w:val="Без интервала Знак"/>
    <w:aliases w:val="с интервалом Знак,No Spacing1 Знак"/>
    <w:link w:val="afffffff5"/>
    <w:uiPriority w:val="1"/>
    <w:locked/>
    <w:rsid w:val="000579F8"/>
    <w:rPr>
      <w:sz w:val="28"/>
    </w:rPr>
  </w:style>
  <w:style w:type="character" w:customStyle="1" w:styleId="600">
    <w:name w:val="Основной текст + Полужирный60"/>
    <w:rsid w:val="000579F8"/>
    <w:rPr>
      <w:b/>
      <w:sz w:val="27"/>
      <w:shd w:val="clear" w:color="auto" w:fill="FFFFFF"/>
    </w:rPr>
  </w:style>
  <w:style w:type="character" w:customStyle="1" w:styleId="ConsPlusNormal0">
    <w:name w:val="ConsPlusNormal Знак"/>
    <w:link w:val="ConsPlusNormal"/>
    <w:locked/>
    <w:rsid w:val="000579F8"/>
    <w:rPr>
      <w:rFonts w:ascii="Arial" w:hAnsi="Arial"/>
      <w:lang w:eastAsia="ar-SA" w:bidi="ar-SA"/>
    </w:rPr>
  </w:style>
  <w:style w:type="character" w:customStyle="1" w:styleId="460">
    <w:name w:val="Заголовок №46"/>
    <w:rsid w:val="000579F8"/>
    <w:rPr>
      <w:rFonts w:ascii="Times New Roman" w:hAnsi="Times New Roman"/>
      <w:b/>
      <w:spacing w:val="0"/>
      <w:sz w:val="27"/>
    </w:rPr>
  </w:style>
  <w:style w:type="character" w:customStyle="1" w:styleId="FontStyle72">
    <w:name w:val="Font Style72"/>
    <w:uiPriority w:val="99"/>
    <w:rsid w:val="000579F8"/>
    <w:rPr>
      <w:rFonts w:ascii="Times New Roman" w:hAnsi="Times New Roman"/>
      <w:sz w:val="26"/>
    </w:rPr>
  </w:style>
  <w:style w:type="paragraph" w:customStyle="1" w:styleId="1fff8">
    <w:name w:val="Абзац списка1"/>
    <w:basedOn w:val="a0"/>
    <w:qFormat/>
    <w:rsid w:val="000579F8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2f8">
    <w:name w:val="Абзац списка2"/>
    <w:basedOn w:val="a0"/>
    <w:qFormat/>
    <w:rsid w:val="000579F8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2f9">
    <w:name w:val="Без интервала2"/>
    <w:link w:val="NoSpacingChar1"/>
    <w:qFormat/>
    <w:rsid w:val="000579F8"/>
    <w:rPr>
      <w:rFonts w:ascii="Calibri" w:hAnsi="Calibri" w:cs="Calibri"/>
      <w:sz w:val="22"/>
      <w:szCs w:val="22"/>
      <w:lang w:eastAsia="en-US"/>
    </w:rPr>
  </w:style>
  <w:style w:type="character" w:customStyle="1" w:styleId="219">
    <w:name w:val="Основной текст 2 Знак1"/>
    <w:basedOn w:val="a1"/>
    <w:uiPriority w:val="99"/>
    <w:rsid w:val="000579F8"/>
    <w:rPr>
      <w:rFonts w:cs="Times New Roman"/>
      <w:sz w:val="28"/>
    </w:rPr>
  </w:style>
  <w:style w:type="paragraph" w:customStyle="1" w:styleId="1fff9">
    <w:name w:val="Без интервала1"/>
    <w:basedOn w:val="a0"/>
    <w:rsid w:val="000579F8"/>
    <w:pPr>
      <w:framePr w:hSpace="181" w:wrap="auto" w:vAnchor="page" w:hAnchor="margin" w:y="13336"/>
      <w:shd w:val="clear" w:color="auto" w:fill="FFFFFF"/>
      <w:spacing w:line="240" w:lineRule="auto"/>
      <w:ind w:firstLine="0"/>
      <w:suppressOverlap/>
      <w:jc w:val="center"/>
    </w:pPr>
    <w:rPr>
      <w:sz w:val="24"/>
      <w:szCs w:val="20"/>
    </w:rPr>
  </w:style>
  <w:style w:type="paragraph" w:customStyle="1" w:styleId="1fffa">
    <w:name w:val="заголовок 1"/>
    <w:rsid w:val="000579F8"/>
    <w:pPr>
      <w:keepNext/>
      <w:widowControl w:val="0"/>
      <w:autoSpaceDE w:val="0"/>
      <w:autoSpaceDN w:val="0"/>
      <w:spacing w:before="600"/>
    </w:pPr>
    <w:rPr>
      <w:sz w:val="28"/>
      <w:szCs w:val="28"/>
    </w:rPr>
  </w:style>
  <w:style w:type="character" w:customStyle="1" w:styleId="NoSpacingChar1">
    <w:name w:val="No Spacing Char1"/>
    <w:basedOn w:val="a1"/>
    <w:link w:val="2f9"/>
    <w:locked/>
    <w:rsid w:val="000579F8"/>
    <w:rPr>
      <w:rFonts w:ascii="Calibri" w:hAnsi="Calibri" w:cs="Calibri"/>
      <w:sz w:val="22"/>
      <w:szCs w:val="22"/>
      <w:lang w:eastAsia="en-US"/>
    </w:rPr>
  </w:style>
  <w:style w:type="character" w:customStyle="1" w:styleId="afffffffb">
    <w:name w:val="Обычный (веб) Знак"/>
    <w:basedOn w:val="a1"/>
    <w:uiPriority w:val="99"/>
    <w:locked/>
    <w:rsid w:val="000579F8"/>
    <w:rPr>
      <w:rFonts w:cs="Times New Roman"/>
      <w:sz w:val="24"/>
      <w:szCs w:val="24"/>
      <w:shd w:val="clear" w:color="auto" w:fill="FFFFFF"/>
    </w:rPr>
  </w:style>
  <w:style w:type="character" w:customStyle="1" w:styleId="1fffb">
    <w:name w:val="Слабое выделение1"/>
    <w:basedOn w:val="a1"/>
    <w:rsid w:val="000579F8"/>
    <w:rPr>
      <w:rFonts w:cs="Times New Roman"/>
    </w:rPr>
  </w:style>
  <w:style w:type="character" w:customStyle="1" w:styleId="Absatz-Standardschriftart">
    <w:name w:val="Absatz-Standardschriftart"/>
    <w:rsid w:val="000579F8"/>
  </w:style>
  <w:style w:type="character" w:customStyle="1" w:styleId="afffffffc">
    <w:name w:val="Символ сноски"/>
    <w:rsid w:val="000579F8"/>
    <w:rPr>
      <w:vertAlign w:val="superscript"/>
    </w:rPr>
  </w:style>
  <w:style w:type="character" w:customStyle="1" w:styleId="afffffffd">
    <w:name w:val="Символы концевой сноски"/>
    <w:rsid w:val="000579F8"/>
    <w:rPr>
      <w:vertAlign w:val="superscript"/>
    </w:rPr>
  </w:style>
  <w:style w:type="paragraph" w:customStyle="1" w:styleId="1fffc">
    <w:name w:val="Обычный1"/>
    <w:rsid w:val="000579F8"/>
    <w:pPr>
      <w:suppressAutoHyphens/>
    </w:pPr>
    <w:rPr>
      <w:lang w:eastAsia="ar-SA"/>
    </w:rPr>
  </w:style>
  <w:style w:type="paragraph" w:customStyle="1" w:styleId="1fffd">
    <w:name w:val="Текст сноски1"/>
    <w:basedOn w:val="1fffc"/>
    <w:rsid w:val="000579F8"/>
  </w:style>
  <w:style w:type="paragraph" w:styleId="afffffffe">
    <w:name w:val="endnote text"/>
    <w:basedOn w:val="a0"/>
    <w:link w:val="affffffff"/>
    <w:uiPriority w:val="99"/>
    <w:semiHidden/>
    <w:rsid w:val="000579F8"/>
    <w:pPr>
      <w:suppressAutoHyphens/>
      <w:spacing w:line="240" w:lineRule="auto"/>
      <w:ind w:firstLine="0"/>
      <w:jc w:val="left"/>
    </w:pPr>
    <w:rPr>
      <w:sz w:val="20"/>
      <w:szCs w:val="20"/>
      <w:lang w:eastAsia="ar-SA"/>
    </w:rPr>
  </w:style>
  <w:style w:type="character" w:customStyle="1" w:styleId="affffffff">
    <w:name w:val="Текст концевой сноски Знак"/>
    <w:basedOn w:val="a1"/>
    <w:link w:val="afffffffe"/>
    <w:uiPriority w:val="99"/>
    <w:semiHidden/>
    <w:locked/>
    <w:rsid w:val="000579F8"/>
    <w:rPr>
      <w:rFonts w:cs="Times New Roman"/>
      <w:lang w:eastAsia="ar-SA" w:bidi="ar-SA"/>
    </w:rPr>
  </w:style>
  <w:style w:type="paragraph" w:customStyle="1" w:styleId="caaieiaie2">
    <w:name w:val="caaieiaie 2"/>
    <w:basedOn w:val="a0"/>
    <w:next w:val="a0"/>
    <w:rsid w:val="000579F8"/>
    <w:pPr>
      <w:keepNext/>
      <w:keepLines/>
      <w:widowControl w:val="0"/>
      <w:spacing w:before="240" w:after="60" w:line="240" w:lineRule="auto"/>
      <w:ind w:firstLine="0"/>
      <w:jc w:val="center"/>
    </w:pPr>
    <w:rPr>
      <w:rFonts w:ascii="Peterburg" w:hAnsi="Peterburg"/>
      <w:b/>
      <w:sz w:val="24"/>
      <w:szCs w:val="20"/>
    </w:rPr>
  </w:style>
  <w:style w:type="character" w:customStyle="1" w:styleId="4a">
    <w:name w:val="Знак Знак4"/>
    <w:aliases w:val="Знак3 Знак Знак11"/>
    <w:locked/>
    <w:rsid w:val="000579F8"/>
    <w:rPr>
      <w:sz w:val="24"/>
      <w:lang w:val="ru-RU" w:eastAsia="ru-RU"/>
    </w:rPr>
  </w:style>
  <w:style w:type="character" w:customStyle="1" w:styleId="FontStyle23">
    <w:name w:val="Font Style23"/>
    <w:rsid w:val="000579F8"/>
    <w:rPr>
      <w:rFonts w:ascii="Times New Roman" w:hAnsi="Times New Roman"/>
      <w:sz w:val="22"/>
    </w:rPr>
  </w:style>
  <w:style w:type="character" w:customStyle="1" w:styleId="FontStyle24">
    <w:name w:val="Font Style24"/>
    <w:rsid w:val="000579F8"/>
    <w:rPr>
      <w:rFonts w:ascii="Times New Roman" w:hAnsi="Times New Roman"/>
      <w:b/>
      <w:spacing w:val="-10"/>
      <w:sz w:val="24"/>
    </w:rPr>
  </w:style>
  <w:style w:type="character" w:customStyle="1" w:styleId="FontStyle25">
    <w:name w:val="Font Style25"/>
    <w:rsid w:val="000579F8"/>
    <w:rPr>
      <w:rFonts w:ascii="Times New Roman" w:hAnsi="Times New Roman"/>
      <w:b/>
      <w:spacing w:val="-10"/>
      <w:sz w:val="24"/>
    </w:rPr>
  </w:style>
  <w:style w:type="character" w:customStyle="1" w:styleId="FontStyle26">
    <w:name w:val="Font Style26"/>
    <w:rsid w:val="000579F8"/>
    <w:rPr>
      <w:rFonts w:ascii="Times New Roman" w:hAnsi="Times New Roman"/>
      <w:b/>
      <w:spacing w:val="-10"/>
      <w:sz w:val="24"/>
    </w:rPr>
  </w:style>
  <w:style w:type="character" w:customStyle="1" w:styleId="FontStyle27">
    <w:name w:val="Font Style27"/>
    <w:rsid w:val="000579F8"/>
    <w:rPr>
      <w:rFonts w:ascii="Times New Roman" w:hAnsi="Times New Roman"/>
      <w:b/>
      <w:sz w:val="24"/>
    </w:rPr>
  </w:style>
  <w:style w:type="character" w:customStyle="1" w:styleId="FontStyle28">
    <w:name w:val="Font Style28"/>
    <w:rsid w:val="000579F8"/>
    <w:rPr>
      <w:rFonts w:ascii="Times New Roman" w:hAnsi="Times New Roman"/>
      <w:b/>
      <w:spacing w:val="-10"/>
      <w:sz w:val="24"/>
    </w:rPr>
  </w:style>
  <w:style w:type="character" w:customStyle="1" w:styleId="FontStyle29">
    <w:name w:val="Font Style29"/>
    <w:rsid w:val="000579F8"/>
    <w:rPr>
      <w:rFonts w:ascii="Times New Roman" w:hAnsi="Times New Roman"/>
      <w:b/>
      <w:sz w:val="28"/>
    </w:rPr>
  </w:style>
  <w:style w:type="character" w:customStyle="1" w:styleId="FontStyle30">
    <w:name w:val="Font Style30"/>
    <w:rsid w:val="000579F8"/>
    <w:rPr>
      <w:rFonts w:ascii="Times New Roman" w:hAnsi="Times New Roman"/>
      <w:b/>
      <w:smallCaps/>
      <w:sz w:val="22"/>
    </w:rPr>
  </w:style>
  <w:style w:type="character" w:customStyle="1" w:styleId="FontStyle32">
    <w:name w:val="Font Style32"/>
    <w:rsid w:val="000579F8"/>
    <w:rPr>
      <w:rFonts w:ascii="Times New Roman" w:hAnsi="Times New Roman"/>
      <w:b/>
      <w:sz w:val="18"/>
    </w:rPr>
  </w:style>
  <w:style w:type="character" w:customStyle="1" w:styleId="2fa">
    <w:name w:val="Знак Знак2"/>
    <w:locked/>
    <w:rsid w:val="000579F8"/>
    <w:rPr>
      <w:sz w:val="24"/>
      <w:lang w:val="ru-RU" w:eastAsia="ru-RU"/>
    </w:rPr>
  </w:style>
  <w:style w:type="paragraph" w:customStyle="1" w:styleId="73">
    <w:name w:val="заголовок 7"/>
    <w:uiPriority w:val="99"/>
    <w:rsid w:val="000579F8"/>
    <w:pPr>
      <w:keepNext/>
      <w:autoSpaceDE w:val="0"/>
      <w:autoSpaceDN w:val="0"/>
      <w:spacing w:before="600" w:line="240" w:lineRule="atLeast"/>
      <w:jc w:val="both"/>
    </w:pPr>
    <w:rPr>
      <w:sz w:val="28"/>
      <w:szCs w:val="28"/>
    </w:rPr>
  </w:style>
  <w:style w:type="paragraph" w:customStyle="1" w:styleId="2fb">
    <w:name w:val="Обычный2"/>
    <w:rsid w:val="000579F8"/>
    <w:pPr>
      <w:suppressAutoHyphens/>
    </w:pPr>
    <w:rPr>
      <w:lang w:eastAsia="ar-SA"/>
    </w:rPr>
  </w:style>
  <w:style w:type="paragraph" w:customStyle="1" w:styleId="2fc">
    <w:name w:val="Текст сноски2"/>
    <w:basedOn w:val="2fb"/>
    <w:rsid w:val="000579F8"/>
  </w:style>
  <w:style w:type="character" w:customStyle="1" w:styleId="apple-converted-space">
    <w:name w:val="apple-converted-space"/>
    <w:rsid w:val="000579F8"/>
  </w:style>
  <w:style w:type="table" w:customStyle="1" w:styleId="1fffe">
    <w:name w:val="Сетка таблицы1"/>
    <w:basedOn w:val="a2"/>
    <w:next w:val="af0"/>
    <w:uiPriority w:val="59"/>
    <w:rsid w:val="002106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d">
    <w:name w:val="Сетка таблицы2"/>
    <w:basedOn w:val="a2"/>
    <w:next w:val="af0"/>
    <w:uiPriority w:val="59"/>
    <w:rsid w:val="00764A1C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4">
    <w:name w:val="Основной текст (7)"/>
    <w:basedOn w:val="a0"/>
    <w:rsid w:val="00160D9D"/>
    <w:pPr>
      <w:shd w:val="clear" w:color="auto" w:fill="FFFFFF"/>
      <w:suppressAutoHyphens/>
      <w:spacing w:before="660" w:after="300" w:line="240" w:lineRule="atLeast"/>
      <w:ind w:hanging="360"/>
    </w:pPr>
    <w:rPr>
      <w:i/>
      <w:iCs/>
      <w:sz w:val="27"/>
      <w:szCs w:val="27"/>
    </w:rPr>
  </w:style>
  <w:style w:type="paragraph" w:customStyle="1" w:styleId="Sf0">
    <w:name w:val="S_Обычный жирный"/>
    <w:basedOn w:val="a0"/>
    <w:link w:val="Sf1"/>
    <w:qFormat/>
    <w:rsid w:val="00D419AD"/>
    <w:pPr>
      <w:spacing w:line="240" w:lineRule="auto"/>
    </w:pPr>
    <w:rPr>
      <w:szCs w:val="24"/>
    </w:rPr>
  </w:style>
  <w:style w:type="character" w:customStyle="1" w:styleId="Sf1">
    <w:name w:val="S_Обычный жирный Знак"/>
    <w:link w:val="Sf0"/>
    <w:locked/>
    <w:rsid w:val="00D419AD"/>
    <w:rPr>
      <w:sz w:val="24"/>
    </w:rPr>
  </w:style>
  <w:style w:type="paragraph" w:customStyle="1" w:styleId="affffffff0">
    <w:name w:val="Основной"/>
    <w:basedOn w:val="a0"/>
    <w:link w:val="affffffff1"/>
    <w:uiPriority w:val="99"/>
    <w:rsid w:val="00D419AD"/>
    <w:pPr>
      <w:widowControl w:val="0"/>
      <w:spacing w:line="240" w:lineRule="auto"/>
      <w:ind w:firstLine="851"/>
    </w:pPr>
    <w:rPr>
      <w:sz w:val="24"/>
      <w:szCs w:val="24"/>
    </w:rPr>
  </w:style>
  <w:style w:type="character" w:customStyle="1" w:styleId="affffffff1">
    <w:name w:val="Основной Знак"/>
    <w:link w:val="affffffff0"/>
    <w:uiPriority w:val="99"/>
    <w:locked/>
    <w:rsid w:val="00D419AD"/>
    <w:rPr>
      <w:sz w:val="24"/>
    </w:rPr>
  </w:style>
  <w:style w:type="character" w:customStyle="1" w:styleId="1ffff">
    <w:name w:val="М1Стиль Знак"/>
    <w:link w:val="1ffff0"/>
    <w:locked/>
    <w:rsid w:val="00BD5536"/>
    <w:rPr>
      <w:rFonts w:eastAsia="Times New Roman"/>
      <w:sz w:val="28"/>
    </w:rPr>
  </w:style>
  <w:style w:type="paragraph" w:customStyle="1" w:styleId="1ffff0">
    <w:name w:val="М1Стиль"/>
    <w:basedOn w:val="a0"/>
    <w:link w:val="1ffff"/>
    <w:qFormat/>
    <w:rsid w:val="00BD5536"/>
    <w:pPr>
      <w:spacing w:line="240" w:lineRule="auto"/>
    </w:pPr>
  </w:style>
  <w:style w:type="table" w:customStyle="1" w:styleId="3f3">
    <w:name w:val="Сетка таблицы3"/>
    <w:basedOn w:val="a2"/>
    <w:next w:val="af0"/>
    <w:uiPriority w:val="59"/>
    <w:rsid w:val="006A176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b">
    <w:name w:val="Сетка таблицы4"/>
    <w:basedOn w:val="a2"/>
    <w:next w:val="af0"/>
    <w:uiPriority w:val="59"/>
    <w:rsid w:val="005E760C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a">
    <w:name w:val="Outline List 3"/>
    <w:basedOn w:val="a3"/>
    <w:uiPriority w:val="99"/>
    <w:semiHidden/>
    <w:unhideWhenUsed/>
    <w:rsid w:val="00F24BF0"/>
    <w:pPr>
      <w:numPr>
        <w:numId w:val="21"/>
      </w:numPr>
    </w:pPr>
  </w:style>
  <w:style w:type="numbering" w:styleId="111111">
    <w:name w:val="Outline List 2"/>
    <w:basedOn w:val="a3"/>
    <w:uiPriority w:val="99"/>
    <w:semiHidden/>
    <w:unhideWhenUsed/>
    <w:rsid w:val="00F24BF0"/>
    <w:pPr>
      <w:numPr>
        <w:numId w:val="27"/>
      </w:numPr>
    </w:pPr>
  </w:style>
  <w:style w:type="numbering" w:customStyle="1" w:styleId="1ai2">
    <w:name w:val="1 / a / i2"/>
    <w:rsid w:val="00F24BF0"/>
    <w:pPr>
      <w:numPr>
        <w:numId w:val="23"/>
      </w:numPr>
    </w:pPr>
  </w:style>
  <w:style w:type="numbering" w:styleId="1ai">
    <w:name w:val="Outline List 1"/>
    <w:basedOn w:val="a3"/>
    <w:uiPriority w:val="99"/>
    <w:semiHidden/>
    <w:unhideWhenUsed/>
    <w:rsid w:val="00F24BF0"/>
    <w:pPr>
      <w:numPr>
        <w:numId w:val="28"/>
      </w:numPr>
    </w:pPr>
  </w:style>
  <w:style w:type="numbering" w:customStyle="1" w:styleId="2">
    <w:name w:val="Статья / Раздел2"/>
    <w:rsid w:val="00F24BF0"/>
    <w:pPr>
      <w:numPr>
        <w:numId w:val="24"/>
      </w:numPr>
    </w:pPr>
  </w:style>
  <w:style w:type="numbering" w:customStyle="1" w:styleId="1">
    <w:name w:val="Статья / Раздел1"/>
    <w:rsid w:val="00F24BF0"/>
    <w:pPr>
      <w:numPr>
        <w:numId w:val="26"/>
      </w:numPr>
    </w:pPr>
  </w:style>
  <w:style w:type="numbering" w:customStyle="1" w:styleId="1ai1">
    <w:name w:val="1 / a / i1"/>
    <w:rsid w:val="00F24BF0"/>
    <w:pPr>
      <w:numPr>
        <w:numId w:val="25"/>
      </w:numPr>
    </w:pPr>
  </w:style>
  <w:style w:type="numbering" w:customStyle="1" w:styleId="1111112">
    <w:name w:val="1 / 1.1 / 1.1.12"/>
    <w:rsid w:val="00F24BF0"/>
    <w:pPr>
      <w:numPr>
        <w:numId w:val="22"/>
      </w:numPr>
    </w:pPr>
  </w:style>
  <w:style w:type="numbering" w:customStyle="1" w:styleId="1111111">
    <w:name w:val="1 / 1.1 / 1.1.11"/>
    <w:rsid w:val="00F24BF0"/>
    <w:pPr>
      <w:numPr>
        <w:numId w:val="29"/>
      </w:numPr>
    </w:pPr>
  </w:style>
  <w:style w:type="character" w:customStyle="1" w:styleId="afffffc">
    <w:name w:val="Абзац списка Знак"/>
    <w:link w:val="afffffb"/>
    <w:uiPriority w:val="34"/>
    <w:locked/>
    <w:rsid w:val="008F708C"/>
    <w:rPr>
      <w:sz w:val="24"/>
      <w:szCs w:val="24"/>
      <w:lang w:eastAsia="ar-SA"/>
    </w:rPr>
  </w:style>
  <w:style w:type="character" w:customStyle="1" w:styleId="111">
    <w:name w:val="Табличный_боковик_11 Знак"/>
    <w:link w:val="112"/>
    <w:locked/>
    <w:rsid w:val="003838F2"/>
    <w:rPr>
      <w:sz w:val="24"/>
    </w:rPr>
  </w:style>
  <w:style w:type="paragraph" w:customStyle="1" w:styleId="112">
    <w:name w:val="Табличный_боковик_11"/>
    <w:link w:val="111"/>
    <w:qFormat/>
    <w:rsid w:val="003838F2"/>
    <w:rPr>
      <w:sz w:val="24"/>
    </w:rPr>
  </w:style>
  <w:style w:type="paragraph" w:customStyle="1" w:styleId="Default">
    <w:name w:val="Default"/>
    <w:rsid w:val="00BB516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320">
    <w:name w:val="Основной текст 32"/>
    <w:basedOn w:val="a0"/>
    <w:rsid w:val="00116986"/>
    <w:pPr>
      <w:suppressAutoHyphens/>
      <w:spacing w:after="120" w:line="240" w:lineRule="auto"/>
      <w:ind w:firstLine="0"/>
      <w:jc w:val="left"/>
    </w:pPr>
    <w:rPr>
      <w:sz w:val="16"/>
      <w:szCs w:val="16"/>
      <w:lang w:eastAsia="zh-CN"/>
    </w:rPr>
  </w:style>
  <w:style w:type="paragraph" w:customStyle="1" w:styleId="Standard">
    <w:name w:val="Standard"/>
    <w:rsid w:val="000C681A"/>
    <w:pPr>
      <w:widowControl w:val="0"/>
      <w:suppressAutoHyphens/>
      <w:autoSpaceDN w:val="0"/>
      <w:textAlignment w:val="baseline"/>
    </w:pPr>
    <w:rPr>
      <w:rFonts w:ascii="Arial" w:eastAsia="Lucida Sans Unicode" w:hAnsi="Arial" w:cs="Tahoma"/>
      <w:kern w:val="3"/>
      <w:sz w:val="21"/>
      <w:szCs w:val="24"/>
    </w:rPr>
  </w:style>
  <w:style w:type="table" w:customStyle="1" w:styleId="5b">
    <w:name w:val="Сетка таблицы5"/>
    <w:basedOn w:val="a2"/>
    <w:next w:val="af0"/>
    <w:uiPriority w:val="59"/>
    <w:rsid w:val="00F84701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1">
    <w:name w:val="s_1"/>
    <w:basedOn w:val="a0"/>
    <w:rsid w:val="0003165A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numbering" w:customStyle="1" w:styleId="1ffff1">
    <w:name w:val="Нет списка1"/>
    <w:next w:val="a3"/>
    <w:uiPriority w:val="99"/>
    <w:semiHidden/>
    <w:unhideWhenUsed/>
    <w:rsid w:val="0012572F"/>
  </w:style>
  <w:style w:type="table" w:customStyle="1" w:styleId="63">
    <w:name w:val="Сетка таблицы6"/>
    <w:basedOn w:val="a2"/>
    <w:next w:val="af0"/>
    <w:uiPriority w:val="59"/>
    <w:rsid w:val="001257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2"/>
    <w:next w:val="af0"/>
    <w:uiPriority w:val="59"/>
    <w:rsid w:val="001257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">
    <w:name w:val="Сетка таблицы41"/>
    <w:basedOn w:val="a2"/>
    <w:next w:val="af0"/>
    <w:uiPriority w:val="59"/>
    <w:rsid w:val="0012572F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a">
    <w:name w:val="Сетка таблицы21"/>
    <w:basedOn w:val="a2"/>
    <w:next w:val="af0"/>
    <w:uiPriority w:val="59"/>
    <w:rsid w:val="001257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1">
    <w:name w:val="Список Знак"/>
    <w:basedOn w:val="a1"/>
    <w:link w:val="aff0"/>
    <w:rsid w:val="000847CA"/>
    <w:rPr>
      <w:rFonts w:ascii="Arial" w:hAnsi="Arial" w:cs="Arial"/>
      <w:spacing w:val="-5"/>
      <w:lang w:eastAsia="ar-SA"/>
    </w:rPr>
  </w:style>
  <w:style w:type="paragraph" w:customStyle="1" w:styleId="TimesNewRoman14">
    <w:name w:val="Стиль Times New Roman 14 пт Междустр.интервал:  полуторный"/>
    <w:basedOn w:val="a0"/>
    <w:link w:val="TimesNewRoman140"/>
    <w:uiPriority w:val="99"/>
    <w:rsid w:val="000847CA"/>
    <w:pPr>
      <w:spacing w:before="100" w:beforeAutospacing="1" w:after="100" w:afterAutospacing="1" w:line="360" w:lineRule="auto"/>
    </w:pPr>
    <w:rPr>
      <w:szCs w:val="20"/>
    </w:rPr>
  </w:style>
  <w:style w:type="character" w:customStyle="1" w:styleId="TimesNewRoman140">
    <w:name w:val="Стиль Times New Roman 14 пт Междустр.интервал:  полуторный Знак"/>
    <w:basedOn w:val="a1"/>
    <w:link w:val="TimesNewRoman14"/>
    <w:uiPriority w:val="99"/>
    <w:rsid w:val="000847CA"/>
    <w:rPr>
      <w:sz w:val="28"/>
    </w:rPr>
  </w:style>
  <w:style w:type="paragraph" w:customStyle="1" w:styleId="TimesNewRoman1">
    <w:name w:val="Стиль Стиль Список + Times New Roman1 + Междустр.интервал:  полутор..."/>
    <w:basedOn w:val="a0"/>
    <w:link w:val="TimesNewRoman10"/>
    <w:uiPriority w:val="99"/>
    <w:rsid w:val="000847CA"/>
    <w:pPr>
      <w:numPr>
        <w:numId w:val="1"/>
      </w:numPr>
      <w:spacing w:before="100" w:beforeAutospacing="1" w:after="100" w:afterAutospacing="1" w:line="360" w:lineRule="auto"/>
    </w:pPr>
    <w:rPr>
      <w:szCs w:val="20"/>
    </w:rPr>
  </w:style>
  <w:style w:type="character" w:customStyle="1" w:styleId="TimesNewRoman10">
    <w:name w:val="Стиль Стиль Список + Times New Roman1 + Междустр.интервал:  полутор... Знак"/>
    <w:basedOn w:val="a1"/>
    <w:link w:val="TimesNewRoman1"/>
    <w:uiPriority w:val="99"/>
    <w:rsid w:val="000847CA"/>
    <w:rPr>
      <w:sz w:val="28"/>
    </w:rPr>
  </w:style>
  <w:style w:type="character" w:customStyle="1" w:styleId="apple-style-span">
    <w:name w:val="apple-style-span"/>
    <w:basedOn w:val="a1"/>
    <w:uiPriority w:val="99"/>
    <w:rsid w:val="000847C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46BBC-37E0-4CB8-A157-F9F5BE70F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1406</TotalTime>
  <Pages>7</Pages>
  <Words>976</Words>
  <Characters>5568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Заголовок к тексту</vt:lpstr>
      <vt:lpstr>Заголовок к тексту</vt:lpstr>
    </vt:vector>
  </TitlesOfParts>
  <Company>Elcom Ltd</Company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Пользователь Windows</cp:lastModifiedBy>
  <cp:revision>275</cp:revision>
  <cp:lastPrinted>2020-08-18T11:30:00Z</cp:lastPrinted>
  <dcterms:created xsi:type="dcterms:W3CDTF">2020-10-29T10:02:00Z</dcterms:created>
  <dcterms:modified xsi:type="dcterms:W3CDTF">2020-11-19T10:13:00Z</dcterms:modified>
</cp:coreProperties>
</file>